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58847" w14:textId="77777777"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14:paraId="0159D095" w14:textId="2FEBCF39" w:rsidR="00392621" w:rsidRPr="00F21F43" w:rsidRDefault="00392621" w:rsidP="002C48E7">
      <w:pPr>
        <w:jc w:val="center"/>
        <w:rPr>
          <w:rFonts w:ascii="Arial" w:hAnsi="Arial" w:cs="Arial"/>
          <w:sz w:val="22"/>
          <w:szCs w:val="22"/>
        </w:rPr>
      </w:pPr>
      <w:r w:rsidRPr="00F21F43">
        <w:rPr>
          <w:rFonts w:ascii="Arial" w:hAnsi="Arial" w:cs="Arial"/>
          <w:sz w:val="22"/>
          <w:szCs w:val="22"/>
        </w:rPr>
        <w:t xml:space="preserve">uzavřená podle § </w:t>
      </w:r>
      <w:r w:rsidR="00AA02D9" w:rsidRPr="00F21F43">
        <w:rPr>
          <w:rFonts w:ascii="Arial" w:hAnsi="Arial" w:cs="Arial"/>
          <w:sz w:val="22"/>
          <w:szCs w:val="22"/>
        </w:rPr>
        <w:t>2430</w:t>
      </w:r>
      <w:r w:rsidRPr="00F21F43">
        <w:rPr>
          <w:rFonts w:ascii="Arial" w:hAnsi="Arial" w:cs="Arial"/>
          <w:sz w:val="22"/>
          <w:szCs w:val="22"/>
        </w:rPr>
        <w:t xml:space="preserve"> a násl. zákon</w:t>
      </w:r>
      <w:r w:rsidR="00120A7B" w:rsidRPr="00F21F43">
        <w:rPr>
          <w:rFonts w:ascii="Arial" w:hAnsi="Arial" w:cs="Arial"/>
          <w:sz w:val="22"/>
          <w:szCs w:val="22"/>
        </w:rPr>
        <w:t>a</w:t>
      </w:r>
      <w:r w:rsidRPr="00F21F43">
        <w:rPr>
          <w:rFonts w:ascii="Arial" w:hAnsi="Arial" w:cs="Arial"/>
          <w:sz w:val="22"/>
          <w:szCs w:val="22"/>
        </w:rPr>
        <w:t xml:space="preserve"> číslo </w:t>
      </w:r>
      <w:r w:rsidR="00AA02D9" w:rsidRPr="00F21F43">
        <w:rPr>
          <w:rFonts w:ascii="Arial" w:hAnsi="Arial" w:cs="Arial"/>
          <w:sz w:val="22"/>
          <w:szCs w:val="22"/>
        </w:rPr>
        <w:t>89/2012</w:t>
      </w:r>
      <w:r w:rsidRPr="00F21F43">
        <w:rPr>
          <w:rFonts w:ascii="Arial" w:hAnsi="Arial" w:cs="Arial"/>
          <w:sz w:val="22"/>
          <w:szCs w:val="22"/>
        </w:rPr>
        <w:t xml:space="preserve"> Sb., </w:t>
      </w:r>
      <w:r w:rsidR="00120A7B" w:rsidRPr="00F21F43">
        <w:rPr>
          <w:rFonts w:ascii="Arial" w:hAnsi="Arial" w:cs="Arial"/>
          <w:sz w:val="22"/>
          <w:szCs w:val="22"/>
        </w:rPr>
        <w:t xml:space="preserve">občanský zákoník, </w:t>
      </w:r>
      <w:r w:rsidRPr="00F21F43">
        <w:rPr>
          <w:rFonts w:ascii="Arial" w:hAnsi="Arial" w:cs="Arial"/>
          <w:sz w:val="22"/>
          <w:szCs w:val="22"/>
        </w:rPr>
        <w:t>v</w:t>
      </w:r>
      <w:r w:rsidR="00705D93" w:rsidRPr="00F21F43">
        <w:rPr>
          <w:rFonts w:ascii="Arial" w:hAnsi="Arial" w:cs="Arial"/>
          <w:sz w:val="22"/>
          <w:szCs w:val="22"/>
        </w:rPr>
        <w:t>e znění pozdějších předpisů</w:t>
      </w:r>
      <w:r w:rsidRPr="00F21F43">
        <w:rPr>
          <w:rFonts w:ascii="Arial" w:hAnsi="Arial" w:cs="Arial"/>
          <w:sz w:val="22"/>
          <w:szCs w:val="22"/>
        </w:rPr>
        <w:t> </w:t>
      </w:r>
      <w:r w:rsidR="008F454A" w:rsidRPr="00F21F43">
        <w:rPr>
          <w:rFonts w:ascii="Arial" w:hAnsi="Arial" w:cs="Arial"/>
          <w:sz w:val="22"/>
          <w:szCs w:val="22"/>
        </w:rPr>
        <w:t xml:space="preserve">(dále jen </w:t>
      </w:r>
      <w:r w:rsidR="0069369A" w:rsidRPr="00F21F43">
        <w:rPr>
          <w:rFonts w:ascii="Arial" w:hAnsi="Arial" w:cs="Arial"/>
          <w:sz w:val="22"/>
          <w:szCs w:val="22"/>
        </w:rPr>
        <w:t>„</w:t>
      </w:r>
      <w:r w:rsidR="008F454A" w:rsidRPr="00F21F43">
        <w:rPr>
          <w:rFonts w:ascii="Arial" w:hAnsi="Arial" w:cs="Arial"/>
          <w:sz w:val="22"/>
          <w:szCs w:val="22"/>
        </w:rPr>
        <w:t>občanský zákoník</w:t>
      </w:r>
      <w:r w:rsidR="0069369A" w:rsidRPr="00F21F43">
        <w:rPr>
          <w:rFonts w:ascii="Arial" w:hAnsi="Arial" w:cs="Arial"/>
          <w:sz w:val="22"/>
          <w:szCs w:val="22"/>
        </w:rPr>
        <w:t>“</w:t>
      </w:r>
      <w:r w:rsidR="008F454A" w:rsidRPr="00F21F43">
        <w:rPr>
          <w:rFonts w:ascii="Arial" w:hAnsi="Arial" w:cs="Arial"/>
          <w:sz w:val="22"/>
          <w:szCs w:val="22"/>
        </w:rPr>
        <w:t>)</w:t>
      </w:r>
    </w:p>
    <w:p w14:paraId="6DA38DDD" w14:textId="77777777" w:rsidR="008B543A" w:rsidRPr="005C1B65" w:rsidRDefault="008B543A" w:rsidP="002C48E7">
      <w:pPr>
        <w:jc w:val="center"/>
        <w:rPr>
          <w:rFonts w:ascii="Arial" w:hAnsi="Arial" w:cs="Arial"/>
          <w:b/>
          <w:sz w:val="22"/>
          <w:szCs w:val="22"/>
        </w:rPr>
      </w:pPr>
    </w:p>
    <w:p w14:paraId="368637CB" w14:textId="213E77A3"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w:t>
      </w:r>
      <w:r w:rsidR="0069369A">
        <w:rPr>
          <w:rFonts w:ascii="Arial" w:hAnsi="Arial" w:cs="Arial"/>
          <w:b/>
          <w:bCs/>
          <w:sz w:val="22"/>
          <w:szCs w:val="22"/>
        </w:rPr>
        <w:t>stavbu</w:t>
      </w:r>
      <w:r w:rsidRPr="00770F5D">
        <w:rPr>
          <w:rFonts w:ascii="Arial" w:hAnsi="Arial" w:cs="Arial"/>
          <w:b/>
          <w:bCs/>
          <w:sz w:val="22"/>
          <w:szCs w:val="22"/>
        </w:rPr>
        <w:t xml:space="preserve">: </w:t>
      </w:r>
    </w:p>
    <w:p w14:paraId="56174A53" w14:textId="77777777" w:rsidR="003B7F43" w:rsidRDefault="003B7F43" w:rsidP="00C3687C">
      <w:pPr>
        <w:jc w:val="center"/>
        <w:rPr>
          <w:rFonts w:ascii="Arial" w:hAnsi="Arial" w:cs="Arial"/>
          <w:b/>
          <w:sz w:val="22"/>
          <w:szCs w:val="22"/>
        </w:rPr>
      </w:pPr>
    </w:p>
    <w:p w14:paraId="568B3B5A" w14:textId="2AEFC905" w:rsidR="00FE167B" w:rsidRPr="0051797D" w:rsidRDefault="00BA53D7" w:rsidP="00C3687C">
      <w:pPr>
        <w:jc w:val="center"/>
        <w:rPr>
          <w:rFonts w:ascii="Arial" w:hAnsi="Arial" w:cs="Arial"/>
          <w:b/>
          <w:sz w:val="22"/>
          <w:szCs w:val="22"/>
        </w:rPr>
      </w:pPr>
      <w:r>
        <w:rPr>
          <w:rFonts w:ascii="Arial" w:hAnsi="Arial" w:cs="Arial"/>
          <w:b/>
          <w:sz w:val="22"/>
          <w:szCs w:val="22"/>
        </w:rPr>
        <w:t xml:space="preserve">II/346 Chotěboř – ul. </w:t>
      </w:r>
      <w:proofErr w:type="spellStart"/>
      <w:r>
        <w:rPr>
          <w:rFonts w:ascii="Arial" w:hAnsi="Arial" w:cs="Arial"/>
          <w:b/>
          <w:sz w:val="22"/>
          <w:szCs w:val="22"/>
        </w:rPr>
        <w:t>Fominova</w:t>
      </w:r>
      <w:proofErr w:type="spellEnd"/>
    </w:p>
    <w:p w14:paraId="3670C66F" w14:textId="77777777" w:rsidR="003C25F4" w:rsidRDefault="003C25F4" w:rsidP="002C48E7">
      <w:pPr>
        <w:pStyle w:val="Zkladntextodsazen"/>
        <w:spacing w:before="120" w:after="120"/>
        <w:jc w:val="center"/>
        <w:rPr>
          <w:rFonts w:ascii="Arial" w:hAnsi="Arial" w:cs="Arial"/>
          <w:b/>
          <w:sz w:val="22"/>
          <w:szCs w:val="22"/>
        </w:rPr>
      </w:pPr>
    </w:p>
    <w:p w14:paraId="1F7968E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14:paraId="0FB9C122" w14:textId="77777777" w:rsidR="00392621" w:rsidRPr="005C1B65" w:rsidRDefault="00392621" w:rsidP="002C48E7">
      <w:pPr>
        <w:jc w:val="both"/>
        <w:rPr>
          <w:rFonts w:ascii="Arial" w:hAnsi="Arial" w:cs="Arial"/>
          <w:b/>
          <w:sz w:val="22"/>
          <w:szCs w:val="22"/>
        </w:rPr>
      </w:pPr>
    </w:p>
    <w:p w14:paraId="6432E1B5" w14:textId="77777777" w:rsidR="0016116B" w:rsidRPr="0016116B"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p>
    <w:p w14:paraId="0F09CAFA" w14:textId="502462CD" w:rsidR="0016116B" w:rsidRDefault="0016116B" w:rsidP="0016116B">
      <w:pPr>
        <w:pStyle w:val="Zkladntextodsazen21"/>
        <w:tabs>
          <w:tab w:val="left" w:pos="3402"/>
        </w:tabs>
        <w:spacing w:line="260" w:lineRule="exact"/>
        <w:ind w:left="0" w:firstLine="0"/>
        <w:rPr>
          <w:rFonts w:ascii="Arial" w:eastAsia="MS Mincho" w:hAnsi="Arial" w:cs="Arial"/>
          <w:sz w:val="22"/>
          <w:szCs w:val="22"/>
        </w:rPr>
      </w:pPr>
      <w:r w:rsidRPr="0016116B">
        <w:rPr>
          <w:rFonts w:ascii="Arial" w:hAnsi="Arial" w:cs="Arial"/>
          <w:sz w:val="22"/>
          <w:szCs w:val="22"/>
        </w:rPr>
        <w:t>se sídlem:</w:t>
      </w:r>
      <w:r>
        <w:rPr>
          <w:rFonts w:ascii="Arial" w:hAnsi="Arial" w:cs="Arial"/>
          <w:b/>
          <w:sz w:val="22"/>
          <w:szCs w:val="22"/>
        </w:rPr>
        <w:tab/>
      </w:r>
      <w:r w:rsidR="00ED7361">
        <w:rPr>
          <w:rFonts w:ascii="Arial" w:eastAsia="MS Mincho" w:hAnsi="Arial" w:cs="Arial"/>
          <w:sz w:val="22"/>
          <w:szCs w:val="22"/>
        </w:rPr>
        <w:t>Žižkova</w:t>
      </w:r>
      <w:r w:rsidR="00C7181C" w:rsidRPr="00D107EF">
        <w:rPr>
          <w:rFonts w:ascii="Arial" w:eastAsia="MS Mincho" w:hAnsi="Arial" w:cs="Arial"/>
          <w:sz w:val="22"/>
          <w:szCs w:val="22"/>
        </w:rPr>
        <w:t xml:space="preserve"> </w:t>
      </w:r>
      <w:r w:rsidR="00ED7361">
        <w:rPr>
          <w:rFonts w:ascii="Arial" w:eastAsia="MS Mincho" w:hAnsi="Arial" w:cs="Arial"/>
          <w:sz w:val="22"/>
          <w:szCs w:val="22"/>
        </w:rPr>
        <w:t>1882/</w:t>
      </w:r>
      <w:r w:rsidR="00C7181C" w:rsidRPr="00D107EF">
        <w:rPr>
          <w:rFonts w:ascii="Arial" w:eastAsia="MS Mincho" w:hAnsi="Arial" w:cs="Arial"/>
          <w:sz w:val="22"/>
          <w:szCs w:val="22"/>
        </w:rPr>
        <w:t>57, 58</w:t>
      </w:r>
      <w:r w:rsidR="00371EB5">
        <w:rPr>
          <w:rFonts w:ascii="Arial" w:eastAsia="MS Mincho" w:hAnsi="Arial" w:cs="Arial"/>
          <w:sz w:val="22"/>
          <w:szCs w:val="22"/>
        </w:rPr>
        <w:t>6</w:t>
      </w:r>
      <w:r w:rsidR="00C7181C" w:rsidRPr="00D107EF">
        <w:rPr>
          <w:rFonts w:ascii="Arial" w:eastAsia="MS Mincho" w:hAnsi="Arial" w:cs="Arial"/>
          <w:sz w:val="22"/>
          <w:szCs w:val="22"/>
        </w:rPr>
        <w:t xml:space="preserve"> </w:t>
      </w:r>
      <w:r w:rsidR="00371EB5">
        <w:rPr>
          <w:rFonts w:ascii="Arial" w:eastAsia="MS Mincho" w:hAnsi="Arial" w:cs="Arial"/>
          <w:sz w:val="22"/>
          <w:szCs w:val="22"/>
        </w:rPr>
        <w:t>01</w:t>
      </w:r>
      <w:r w:rsidR="00C7181C" w:rsidRPr="00D107EF">
        <w:rPr>
          <w:rFonts w:ascii="Arial" w:eastAsia="MS Mincho" w:hAnsi="Arial" w:cs="Arial"/>
          <w:sz w:val="22"/>
          <w:szCs w:val="22"/>
        </w:rPr>
        <w:t xml:space="preserve"> Jihlava</w:t>
      </w:r>
    </w:p>
    <w:p w14:paraId="05BC93B8" w14:textId="687C1C9D" w:rsidR="0016116B" w:rsidRDefault="00C7181C" w:rsidP="0016116B">
      <w:pPr>
        <w:pStyle w:val="Zkladntextodsazen21"/>
        <w:tabs>
          <w:tab w:val="left" w:pos="3402"/>
        </w:tabs>
        <w:spacing w:line="260" w:lineRule="exact"/>
        <w:ind w:left="0" w:firstLine="0"/>
        <w:rPr>
          <w:rFonts w:ascii="Arial" w:eastAsia="MS Mincho" w:hAnsi="Arial" w:cs="Arial"/>
          <w:sz w:val="22"/>
          <w:szCs w:val="22"/>
        </w:rPr>
      </w:pPr>
      <w:r w:rsidRPr="00D107EF">
        <w:rPr>
          <w:rFonts w:ascii="Arial" w:eastAsia="MS Mincho" w:hAnsi="Arial" w:cs="Arial"/>
          <w:sz w:val="22"/>
          <w:szCs w:val="22"/>
        </w:rPr>
        <w:t>zastoupený</w:t>
      </w:r>
      <w:r w:rsidR="0016116B">
        <w:rPr>
          <w:rFonts w:ascii="Arial" w:eastAsia="MS Mincho" w:hAnsi="Arial" w:cs="Arial"/>
          <w:sz w:val="22"/>
          <w:szCs w:val="22"/>
        </w:rPr>
        <w:t>:</w:t>
      </w:r>
      <w:r w:rsidR="0016116B">
        <w:rPr>
          <w:rFonts w:ascii="Arial" w:eastAsia="MS Mincho" w:hAnsi="Arial" w:cs="Arial"/>
          <w:sz w:val="22"/>
          <w:szCs w:val="22"/>
        </w:rPr>
        <w:tab/>
      </w:r>
      <w:r w:rsidR="00C87B51">
        <w:rPr>
          <w:rFonts w:ascii="Arial" w:eastAsia="MS Mincho" w:hAnsi="Arial" w:cs="Arial"/>
          <w:sz w:val="22"/>
          <w:szCs w:val="22"/>
        </w:rPr>
        <w:t xml:space="preserve">Mgr. Vítězslavem </w:t>
      </w:r>
      <w:proofErr w:type="spellStart"/>
      <w:r w:rsidR="00C87B51">
        <w:rPr>
          <w:rFonts w:ascii="Arial" w:eastAsia="MS Mincho" w:hAnsi="Arial" w:cs="Arial"/>
          <w:sz w:val="22"/>
          <w:szCs w:val="22"/>
        </w:rPr>
        <w:t>Schrekem</w:t>
      </w:r>
      <w:proofErr w:type="spellEnd"/>
      <w:r w:rsidR="00F25EC8">
        <w:rPr>
          <w:rFonts w:ascii="Arial" w:eastAsia="MS Mincho" w:hAnsi="Arial" w:cs="Arial"/>
          <w:sz w:val="22"/>
          <w:szCs w:val="22"/>
        </w:rPr>
        <w:t xml:space="preserve">, </w:t>
      </w:r>
      <w:r w:rsidR="00E07212">
        <w:rPr>
          <w:rFonts w:ascii="Arial" w:eastAsia="MS Mincho" w:hAnsi="Arial" w:cs="Arial"/>
          <w:sz w:val="22"/>
          <w:szCs w:val="22"/>
        </w:rPr>
        <w:t xml:space="preserve">MBA, </w:t>
      </w:r>
      <w:r w:rsidR="0016116B">
        <w:rPr>
          <w:rFonts w:ascii="Arial" w:eastAsia="MS Mincho" w:hAnsi="Arial" w:cs="Arial"/>
          <w:sz w:val="22"/>
          <w:szCs w:val="22"/>
        </w:rPr>
        <w:t>hejtmanem</w:t>
      </w:r>
    </w:p>
    <w:p w14:paraId="7AA7A679" w14:textId="4E5C3817" w:rsidR="007430AF" w:rsidRPr="00C52E96" w:rsidRDefault="007430AF" w:rsidP="007430AF">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Pr>
          <w:rFonts w:ascii="Arial" w:eastAsia="MS Mincho" w:hAnsi="Arial" w:cs="Arial"/>
          <w:sz w:val="22"/>
          <w:szCs w:val="22"/>
        </w:rPr>
        <w:t>:</w:t>
      </w:r>
      <w:r>
        <w:rPr>
          <w:rFonts w:ascii="Arial" w:eastAsia="MS Mincho" w:hAnsi="Arial" w:cs="Arial"/>
          <w:sz w:val="22"/>
          <w:szCs w:val="22"/>
        </w:rPr>
        <w:tab/>
      </w:r>
      <w:r>
        <w:rPr>
          <w:rFonts w:ascii="Arial" w:eastAsia="MS Mincho" w:hAnsi="Arial" w:cs="Arial"/>
          <w:sz w:val="22"/>
          <w:szCs w:val="22"/>
        </w:rPr>
        <w:tab/>
        <w:t xml:space="preserve">         I</w:t>
      </w:r>
      <w:r>
        <w:rPr>
          <w:rFonts w:ascii="Arial" w:eastAsia="MS Mincho" w:hAnsi="Arial" w:cs="Arial"/>
          <w:sz w:val="22"/>
        </w:rPr>
        <w:t>ng. Miroslav Houška</w:t>
      </w:r>
      <w:r w:rsidRPr="00D5014C">
        <w:rPr>
          <w:rFonts w:ascii="Arial" w:eastAsia="MS Mincho" w:hAnsi="Arial" w:cs="Arial"/>
          <w:sz w:val="22"/>
        </w:rPr>
        <w:t xml:space="preserve">, </w:t>
      </w:r>
      <w:r>
        <w:rPr>
          <w:rFonts w:ascii="Arial" w:eastAsia="MS Mincho" w:hAnsi="Arial" w:cs="Arial"/>
          <w:sz w:val="22"/>
        </w:rPr>
        <w:t>náměstek hejtmana</w:t>
      </w:r>
    </w:p>
    <w:p w14:paraId="5861C3B8" w14:textId="38C0E7BD" w:rsidR="00C7181C" w:rsidRPr="005C1B65" w:rsidRDefault="0016116B"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BA53D7">
        <w:rPr>
          <w:rFonts w:ascii="Arial" w:eastAsia="MS Mincho" w:hAnsi="Arial" w:cs="Arial"/>
          <w:sz w:val="22"/>
          <w:szCs w:val="22"/>
        </w:rPr>
        <w:t>Ing. Irena Šedová</w:t>
      </w:r>
      <w:r w:rsidR="00C7181C" w:rsidRPr="005C1B65">
        <w:rPr>
          <w:rFonts w:ascii="Arial" w:eastAsia="MS Mincho" w:hAnsi="Arial" w:cs="Arial"/>
          <w:sz w:val="22"/>
          <w:szCs w:val="22"/>
        </w:rPr>
        <w:t xml:space="preserve">, Ing. </w:t>
      </w:r>
      <w:r w:rsidR="00371EB5">
        <w:rPr>
          <w:rFonts w:ascii="Arial" w:eastAsia="MS Mincho" w:hAnsi="Arial" w:cs="Arial"/>
          <w:sz w:val="22"/>
          <w:szCs w:val="22"/>
        </w:rPr>
        <w:t>Stanislav Juránek</w:t>
      </w:r>
    </w:p>
    <w:p w14:paraId="399E5D29" w14:textId="37E57B62" w:rsidR="00C7181C" w:rsidRPr="005C1B65" w:rsidRDefault="0016116B" w:rsidP="00ED7361">
      <w:pPr>
        <w:ind w:left="3402" w:hanging="3402"/>
        <w:jc w:val="both"/>
        <w:rPr>
          <w:rFonts w:ascii="Arial" w:hAnsi="Arial" w:cs="Arial"/>
          <w:sz w:val="22"/>
          <w:szCs w:val="22"/>
        </w:rPr>
      </w:pPr>
      <w:r>
        <w:rPr>
          <w:rFonts w:ascii="Arial" w:hAnsi="Arial" w:cs="Arial"/>
          <w:sz w:val="22"/>
          <w:szCs w:val="22"/>
        </w:rPr>
        <w:t>b</w:t>
      </w:r>
      <w:r w:rsidR="006820B9">
        <w:rPr>
          <w:rFonts w:ascii="Arial" w:hAnsi="Arial" w:cs="Arial"/>
          <w:sz w:val="22"/>
          <w:szCs w:val="22"/>
        </w:rPr>
        <w:t>ankovní spojení:</w:t>
      </w:r>
      <w:r w:rsidR="006820B9">
        <w:rPr>
          <w:rFonts w:ascii="Arial" w:hAnsi="Arial" w:cs="Arial"/>
          <w:sz w:val="22"/>
          <w:szCs w:val="22"/>
        </w:rPr>
        <w:tab/>
      </w:r>
      <w:r w:rsidR="00702A2C">
        <w:rPr>
          <w:rFonts w:ascii="Arial" w:hAnsi="Arial" w:cs="Arial"/>
          <w:sz w:val="22"/>
          <w:szCs w:val="22"/>
        </w:rPr>
        <w:t>Komerční banka</w:t>
      </w:r>
      <w:r w:rsidR="00C7181C" w:rsidRPr="005C1B65">
        <w:rPr>
          <w:rFonts w:ascii="Arial" w:hAnsi="Arial" w:cs="Arial"/>
          <w:sz w:val="22"/>
          <w:szCs w:val="22"/>
        </w:rPr>
        <w:t xml:space="preserve">   </w:t>
      </w:r>
    </w:p>
    <w:p w14:paraId="0B68B647" w14:textId="243D2071" w:rsidR="00C7181C" w:rsidRPr="005C1B65" w:rsidRDefault="0016116B" w:rsidP="00ED7361">
      <w:pPr>
        <w:ind w:left="3402" w:hanging="3402"/>
        <w:jc w:val="both"/>
        <w:rPr>
          <w:rFonts w:ascii="Arial" w:hAnsi="Arial" w:cs="Arial"/>
          <w:sz w:val="22"/>
          <w:szCs w:val="22"/>
        </w:rPr>
      </w:pPr>
      <w:r>
        <w:rPr>
          <w:rFonts w:ascii="Arial" w:hAnsi="Arial" w:cs="Arial"/>
          <w:sz w:val="22"/>
          <w:szCs w:val="22"/>
        </w:rPr>
        <w:t>č</w:t>
      </w:r>
      <w:r w:rsidR="00C7181C" w:rsidRPr="005C1B65">
        <w:rPr>
          <w:rFonts w:ascii="Arial" w:hAnsi="Arial" w:cs="Arial"/>
          <w:sz w:val="22"/>
          <w:szCs w:val="22"/>
        </w:rPr>
        <w:t xml:space="preserve">íslo účtu:              </w:t>
      </w:r>
      <w:r w:rsidR="00C7181C" w:rsidRPr="005C1B65">
        <w:rPr>
          <w:rFonts w:ascii="Arial" w:hAnsi="Arial" w:cs="Arial"/>
          <w:sz w:val="22"/>
          <w:szCs w:val="22"/>
        </w:rPr>
        <w:tab/>
      </w:r>
      <w:r w:rsidR="00702A2C" w:rsidRPr="00702A2C">
        <w:rPr>
          <w:rFonts w:ascii="Arial" w:hAnsi="Arial" w:cs="Arial"/>
          <w:sz w:val="22"/>
          <w:szCs w:val="22"/>
        </w:rPr>
        <w:t>123-6403810267/0100</w:t>
      </w:r>
    </w:p>
    <w:p w14:paraId="4B25871A" w14:textId="77777777"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14:paraId="79BCCAF5" w14:textId="77777777"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14:paraId="5AC30307" w14:textId="77777777" w:rsidR="00392621" w:rsidRPr="005C1B65" w:rsidRDefault="00392621" w:rsidP="00ED7361">
      <w:pPr>
        <w:ind w:left="3402" w:hanging="3402"/>
        <w:jc w:val="both"/>
        <w:rPr>
          <w:rFonts w:ascii="Arial" w:hAnsi="Arial" w:cs="Arial"/>
          <w:b/>
          <w:sz w:val="22"/>
          <w:szCs w:val="22"/>
        </w:rPr>
      </w:pPr>
    </w:p>
    <w:p w14:paraId="0657FE49" w14:textId="452A05D4"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F36265">
        <w:rPr>
          <w:rFonts w:ascii="Arial" w:hAnsi="Arial" w:cs="Arial"/>
          <w:sz w:val="22"/>
          <w:szCs w:val="22"/>
        </w:rPr>
        <w:t>(vyplní účastník zadávacího řízení)</w:t>
      </w:r>
    </w:p>
    <w:p w14:paraId="78C2E8B8" w14:textId="77777777" w:rsidR="00060650" w:rsidRPr="005C1B65" w:rsidRDefault="0016116B" w:rsidP="00ED7361">
      <w:pPr>
        <w:ind w:left="3402" w:hanging="3402"/>
        <w:jc w:val="both"/>
        <w:rPr>
          <w:rFonts w:ascii="Arial" w:hAnsi="Arial" w:cs="Arial"/>
          <w:sz w:val="22"/>
          <w:szCs w:val="22"/>
        </w:rPr>
      </w:pPr>
      <w:r>
        <w:rPr>
          <w:rFonts w:ascii="Arial" w:hAnsi="Arial" w:cs="Arial"/>
          <w:sz w:val="22"/>
          <w:szCs w:val="22"/>
        </w:rPr>
        <w:t>a</w:t>
      </w:r>
      <w:r w:rsidR="002B171A" w:rsidRPr="005C1B65">
        <w:rPr>
          <w:rFonts w:ascii="Arial" w:hAnsi="Arial" w:cs="Arial"/>
          <w:sz w:val="22"/>
          <w:szCs w:val="22"/>
        </w:rPr>
        <w:t>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6866CF81" w14:textId="77777777" w:rsidR="002B171A" w:rsidRPr="005C1B65" w:rsidRDefault="0016116B"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B338106"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11E99202"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14:paraId="48930D80" w14:textId="77777777" w:rsidR="002B171A" w:rsidRPr="005C1B65" w:rsidRDefault="0016116B" w:rsidP="00ED7361">
      <w:pPr>
        <w:pStyle w:val="Nadpis2"/>
        <w:numPr>
          <w:ilvl w:val="0"/>
          <w:numId w:val="0"/>
        </w:numPr>
        <w:ind w:left="3402" w:hanging="3402"/>
        <w:jc w:val="both"/>
        <w:rPr>
          <w:rFonts w:ascii="Arial" w:hAnsi="Arial" w:cs="Arial"/>
          <w:sz w:val="22"/>
          <w:szCs w:val="22"/>
        </w:rPr>
      </w:pPr>
      <w:r>
        <w:rPr>
          <w:rFonts w:ascii="Arial" w:hAnsi="Arial" w:cs="Arial"/>
          <w:sz w:val="22"/>
          <w:szCs w:val="22"/>
        </w:rPr>
        <w:t>p</w:t>
      </w:r>
      <w:r w:rsidR="002B171A" w:rsidRPr="005C1B65">
        <w:rPr>
          <w:rFonts w:ascii="Arial" w:hAnsi="Arial" w:cs="Arial"/>
          <w:sz w:val="22"/>
          <w:szCs w:val="22"/>
        </w:rPr>
        <w:t>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C79B8DF" w14:textId="77777777" w:rsidR="002B171A" w:rsidRPr="005C1B65" w:rsidRDefault="0016116B" w:rsidP="00ED7361">
      <w:pPr>
        <w:pStyle w:val="Nadpis2"/>
        <w:tabs>
          <w:tab w:val="left" w:pos="0"/>
        </w:tabs>
        <w:ind w:left="3402" w:hanging="3402"/>
        <w:jc w:val="both"/>
        <w:rPr>
          <w:rFonts w:ascii="Arial" w:hAnsi="Arial" w:cs="Arial"/>
          <w:sz w:val="22"/>
          <w:szCs w:val="22"/>
        </w:rPr>
      </w:pPr>
      <w:r>
        <w:rPr>
          <w:rFonts w:ascii="Arial" w:hAnsi="Arial" w:cs="Arial"/>
          <w:sz w:val="22"/>
          <w:szCs w:val="22"/>
        </w:rPr>
        <w:t>č</w:t>
      </w:r>
      <w:r w:rsidR="002B171A" w:rsidRPr="005C1B65">
        <w:rPr>
          <w:rFonts w:ascii="Arial" w:hAnsi="Arial" w:cs="Arial"/>
          <w:sz w:val="22"/>
          <w:szCs w:val="22"/>
        </w:rPr>
        <w:t>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74B626E3" w14:textId="77777777"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14:paraId="6D9F9362" w14:textId="144B16D6" w:rsidR="0068344E" w:rsidRPr="005C1B65" w:rsidRDefault="0068344E" w:rsidP="00F021BA">
      <w:pPr>
        <w:jc w:val="both"/>
        <w:rPr>
          <w:rFonts w:ascii="Arial" w:hAnsi="Arial" w:cs="Arial"/>
          <w:b/>
          <w:sz w:val="22"/>
          <w:szCs w:val="22"/>
        </w:rPr>
      </w:pPr>
    </w:p>
    <w:p w14:paraId="1DE61708" w14:textId="4029F972" w:rsidR="00392621" w:rsidRPr="005C1B65" w:rsidRDefault="00392621" w:rsidP="002C48E7">
      <w:pPr>
        <w:jc w:val="both"/>
        <w:rPr>
          <w:rFonts w:ascii="Arial" w:hAnsi="Arial" w:cs="Arial"/>
          <w:sz w:val="22"/>
          <w:szCs w:val="22"/>
        </w:rPr>
      </w:pP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 xml:space="preserve">k provedení činností vymezených předmětem této smlouvy a příkazce se zavazuje </w:t>
      </w:r>
      <w:r w:rsidR="00F36265">
        <w:rPr>
          <w:rFonts w:ascii="Arial" w:hAnsi="Arial" w:cs="Arial"/>
          <w:spacing w:val="2"/>
          <w:sz w:val="22"/>
          <w:szCs w:val="22"/>
        </w:rPr>
        <w:t xml:space="preserve">za řádně provedenou činnost zaplatit sjednanou cenu </w:t>
      </w:r>
      <w:r w:rsidRPr="004563E9">
        <w:rPr>
          <w:rFonts w:ascii="Arial" w:hAnsi="Arial" w:cs="Arial"/>
          <w:spacing w:val="-6"/>
          <w:sz w:val="22"/>
          <w:szCs w:val="22"/>
        </w:rPr>
        <w:t>a obě strany se zavazují plnit podmínky obsažené</w:t>
      </w:r>
      <w:r w:rsidRPr="005C1B65">
        <w:rPr>
          <w:rFonts w:ascii="Arial" w:hAnsi="Arial" w:cs="Arial"/>
          <w:sz w:val="22"/>
          <w:szCs w:val="22"/>
        </w:rPr>
        <w:t xml:space="preserve"> v následujících ustanoveních této smlouvy.</w:t>
      </w:r>
    </w:p>
    <w:p w14:paraId="1F0E4E46" w14:textId="77777777" w:rsidR="00392621" w:rsidRDefault="00392621" w:rsidP="002C48E7">
      <w:pPr>
        <w:jc w:val="both"/>
        <w:rPr>
          <w:rFonts w:ascii="Arial" w:hAnsi="Arial" w:cs="Arial"/>
          <w:sz w:val="22"/>
          <w:szCs w:val="22"/>
        </w:rPr>
      </w:pPr>
    </w:p>
    <w:p w14:paraId="02DD8809" w14:textId="77777777" w:rsidR="004563E9" w:rsidRPr="005C1B65" w:rsidRDefault="004563E9" w:rsidP="002C48E7">
      <w:pPr>
        <w:jc w:val="both"/>
        <w:rPr>
          <w:rFonts w:ascii="Arial" w:hAnsi="Arial" w:cs="Arial"/>
          <w:sz w:val="22"/>
          <w:szCs w:val="22"/>
        </w:rPr>
      </w:pPr>
    </w:p>
    <w:p w14:paraId="07B8620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14:paraId="4794F564" w14:textId="221F3374"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A53178">
        <w:rPr>
          <w:rFonts w:ascii="Arial" w:hAnsi="Arial" w:cs="Arial"/>
          <w:sz w:val="22"/>
          <w:szCs w:val="22"/>
        </w:rPr>
        <w:t>činnost</w:t>
      </w:r>
      <w:r w:rsidR="00A53178" w:rsidRPr="005C1B65">
        <w:rPr>
          <w:rFonts w:ascii="Arial" w:hAnsi="Arial" w:cs="Arial"/>
          <w:sz w:val="22"/>
          <w:szCs w:val="22"/>
        </w:rPr>
        <w:t xml:space="preserve"> </w:t>
      </w:r>
      <w:r w:rsidRPr="005C1B65">
        <w:rPr>
          <w:rFonts w:ascii="Arial" w:hAnsi="Arial" w:cs="Arial"/>
          <w:sz w:val="22"/>
          <w:szCs w:val="22"/>
        </w:rPr>
        <w:t xml:space="preserve">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14:paraId="3896E82B" w14:textId="77777777" w:rsidR="00637C60" w:rsidRPr="005C1B65" w:rsidRDefault="00637C60" w:rsidP="00637C60">
      <w:pPr>
        <w:pStyle w:val="Zkladntextodsazen21"/>
        <w:ind w:left="0" w:firstLine="0"/>
        <w:rPr>
          <w:rFonts w:ascii="Arial" w:hAnsi="Arial" w:cs="Arial"/>
          <w:sz w:val="22"/>
          <w:szCs w:val="22"/>
        </w:rPr>
      </w:pPr>
    </w:p>
    <w:p w14:paraId="105584ED" w14:textId="0BB8DFF9" w:rsidR="009229FA" w:rsidRDefault="00637C60" w:rsidP="00DA106F">
      <w:pPr>
        <w:pStyle w:val="Zkladntextodsazen21"/>
        <w:numPr>
          <w:ilvl w:val="1"/>
          <w:numId w:val="19"/>
        </w:numPr>
        <w:spacing w:line="264" w:lineRule="auto"/>
        <w:rPr>
          <w:rFonts w:ascii="Arial" w:hAnsi="Arial" w:cs="Arial"/>
          <w:sz w:val="22"/>
          <w:szCs w:val="22"/>
        </w:rPr>
      </w:pPr>
      <w:r w:rsidRPr="009C062E">
        <w:rPr>
          <w:rFonts w:ascii="Arial" w:hAnsi="Arial" w:cs="Arial"/>
          <w:sz w:val="22"/>
          <w:szCs w:val="22"/>
        </w:rPr>
        <w:t xml:space="preserve">Výkon </w:t>
      </w:r>
      <w:r w:rsidR="00A53178">
        <w:rPr>
          <w:rFonts w:ascii="Arial" w:hAnsi="Arial" w:cs="Arial"/>
          <w:sz w:val="22"/>
          <w:szCs w:val="22"/>
        </w:rPr>
        <w:t>činnosti</w:t>
      </w:r>
      <w:r w:rsidR="00A53178" w:rsidRPr="009C062E">
        <w:rPr>
          <w:rFonts w:ascii="Arial" w:hAnsi="Arial" w:cs="Arial"/>
          <w:sz w:val="22"/>
          <w:szCs w:val="22"/>
        </w:rPr>
        <w:t xml:space="preserve"> </w:t>
      </w:r>
      <w:r w:rsidRPr="009C062E">
        <w:rPr>
          <w:rFonts w:ascii="Arial" w:hAnsi="Arial" w:cs="Arial"/>
          <w:sz w:val="22"/>
          <w:szCs w:val="22"/>
        </w:rPr>
        <w:t xml:space="preserve">koordinátora bezpečnosti a ochrany zdraví při práci na staveništi (dále jen “koordinátor BOZP“) bude </w:t>
      </w:r>
      <w:r w:rsidR="00A53178">
        <w:rPr>
          <w:rFonts w:ascii="Arial" w:hAnsi="Arial" w:cs="Arial"/>
          <w:sz w:val="22"/>
          <w:szCs w:val="22"/>
        </w:rPr>
        <w:t>prováděn</w:t>
      </w:r>
      <w:r w:rsidR="00A53178" w:rsidRPr="009C062E">
        <w:rPr>
          <w:rFonts w:ascii="Arial" w:hAnsi="Arial" w:cs="Arial"/>
          <w:sz w:val="22"/>
          <w:szCs w:val="22"/>
        </w:rPr>
        <w:t xml:space="preserve"> </w:t>
      </w:r>
      <w:r w:rsidRPr="009C062E">
        <w:rPr>
          <w:rFonts w:ascii="Arial" w:hAnsi="Arial" w:cs="Arial"/>
          <w:sz w:val="22"/>
          <w:szCs w:val="22"/>
        </w:rPr>
        <w:t>na stavbě</w:t>
      </w:r>
      <w:r w:rsidR="009F10CA">
        <w:rPr>
          <w:rFonts w:ascii="Arial" w:hAnsi="Arial" w:cs="Arial"/>
          <w:b/>
          <w:sz w:val="22"/>
          <w:szCs w:val="22"/>
        </w:rPr>
        <w:t xml:space="preserve">: II/346 Chotěboř – ul. </w:t>
      </w:r>
      <w:proofErr w:type="spellStart"/>
      <w:r w:rsidR="009F10CA">
        <w:rPr>
          <w:rFonts w:ascii="Arial" w:hAnsi="Arial" w:cs="Arial"/>
          <w:b/>
          <w:sz w:val="22"/>
          <w:szCs w:val="22"/>
        </w:rPr>
        <w:t>Fominova</w:t>
      </w:r>
      <w:proofErr w:type="spellEnd"/>
      <w:r w:rsidR="00C9452E" w:rsidRPr="009C062E">
        <w:rPr>
          <w:rFonts w:ascii="Arial" w:hAnsi="Arial" w:cs="Arial"/>
          <w:sz w:val="22"/>
          <w:szCs w:val="22"/>
        </w:rPr>
        <w:t>, která bude realizo</w:t>
      </w:r>
      <w:r w:rsidR="00003FE5">
        <w:rPr>
          <w:rFonts w:ascii="Arial" w:hAnsi="Arial" w:cs="Arial"/>
          <w:sz w:val="22"/>
          <w:szCs w:val="22"/>
        </w:rPr>
        <w:t>vána dle projektové dokumentace</w:t>
      </w:r>
      <w:r w:rsidR="00BE5612" w:rsidRPr="00DC6CE8">
        <w:rPr>
          <w:rFonts w:ascii="Arial" w:hAnsi="Arial" w:cs="Arial"/>
          <w:sz w:val="22"/>
          <w:szCs w:val="22"/>
        </w:rPr>
        <w:t xml:space="preserve"> II</w:t>
      </w:r>
      <w:r w:rsidR="009F10CA">
        <w:rPr>
          <w:rFonts w:ascii="Arial" w:hAnsi="Arial" w:cs="Arial"/>
          <w:sz w:val="22"/>
          <w:szCs w:val="22"/>
        </w:rPr>
        <w:t>/</w:t>
      </w:r>
      <w:r w:rsidR="009F10CA" w:rsidRPr="00925FB1">
        <w:rPr>
          <w:rFonts w:ascii="Arial" w:hAnsi="Arial" w:cs="Arial"/>
          <w:sz w:val="22"/>
          <w:szCs w:val="22"/>
        </w:rPr>
        <w:t xml:space="preserve">346 Chotěboř – ul. </w:t>
      </w:r>
      <w:proofErr w:type="spellStart"/>
      <w:r w:rsidR="009F10CA" w:rsidRPr="00925FB1">
        <w:rPr>
          <w:rFonts w:ascii="Arial" w:hAnsi="Arial" w:cs="Arial"/>
          <w:sz w:val="22"/>
          <w:szCs w:val="22"/>
        </w:rPr>
        <w:t>Fominova</w:t>
      </w:r>
      <w:proofErr w:type="spellEnd"/>
      <w:r w:rsidR="009F10CA">
        <w:rPr>
          <w:rFonts w:ascii="Arial" w:hAnsi="Arial" w:cs="Arial"/>
          <w:sz w:val="22"/>
          <w:szCs w:val="22"/>
        </w:rPr>
        <w:t xml:space="preserve">“ </w:t>
      </w:r>
      <w:r w:rsidR="009F10CA" w:rsidRPr="001E2C29">
        <w:rPr>
          <w:rFonts w:ascii="Arial" w:hAnsi="Arial" w:cs="Arial"/>
          <w:sz w:val="22"/>
          <w:szCs w:val="22"/>
        </w:rPr>
        <w:t xml:space="preserve">vypracované ve stupni PDPS společností </w:t>
      </w:r>
      <w:r w:rsidR="009F10CA" w:rsidRPr="00925FB1">
        <w:rPr>
          <w:rFonts w:ascii="Arial" w:hAnsi="Arial" w:cs="Arial"/>
          <w:sz w:val="22"/>
          <w:szCs w:val="22"/>
        </w:rPr>
        <w:lastRenderedPageBreak/>
        <w:t xml:space="preserve">OPTIMA spol. s.r.o., Projektová, inženýrská a </w:t>
      </w:r>
      <w:r w:rsidR="00193F03">
        <w:rPr>
          <w:rFonts w:ascii="Arial" w:hAnsi="Arial" w:cs="Arial"/>
          <w:sz w:val="22"/>
          <w:szCs w:val="22"/>
        </w:rPr>
        <w:t xml:space="preserve">stavební činnost, Žižkova 738, </w:t>
      </w:r>
      <w:r w:rsidR="009F10CA" w:rsidRPr="00925FB1">
        <w:rPr>
          <w:rFonts w:ascii="Arial" w:hAnsi="Arial" w:cs="Arial"/>
          <w:sz w:val="22"/>
          <w:szCs w:val="22"/>
        </w:rPr>
        <w:t>566 01  VYSOKÉ  MÝTO</w:t>
      </w:r>
      <w:r w:rsidR="009F10CA">
        <w:rPr>
          <w:rFonts w:ascii="Arial" w:hAnsi="Arial" w:cs="Arial"/>
          <w:sz w:val="22"/>
          <w:szCs w:val="22"/>
        </w:rPr>
        <w:t>,</w:t>
      </w:r>
      <w:r w:rsidR="009F10CA" w:rsidRPr="00925FB1">
        <w:rPr>
          <w:rFonts w:ascii="Arial" w:hAnsi="Arial" w:cs="Arial"/>
          <w:sz w:val="22"/>
          <w:szCs w:val="22"/>
        </w:rPr>
        <w:t xml:space="preserve"> IČ</w:t>
      </w:r>
      <w:r w:rsidR="009F10CA">
        <w:rPr>
          <w:rFonts w:ascii="Arial" w:hAnsi="Arial" w:cs="Arial"/>
          <w:sz w:val="22"/>
          <w:szCs w:val="22"/>
        </w:rPr>
        <w:t>O</w:t>
      </w:r>
      <w:r w:rsidR="009F10CA" w:rsidRPr="00925FB1">
        <w:rPr>
          <w:rFonts w:ascii="Arial" w:hAnsi="Arial" w:cs="Arial"/>
          <w:sz w:val="22"/>
          <w:szCs w:val="22"/>
        </w:rPr>
        <w:t xml:space="preserve"> 15030709</w:t>
      </w:r>
      <w:r w:rsidR="009F10CA">
        <w:rPr>
          <w:rFonts w:ascii="Arial" w:hAnsi="Arial" w:cs="Arial"/>
          <w:sz w:val="22"/>
          <w:szCs w:val="22"/>
        </w:rPr>
        <w:t xml:space="preserve"> v únoru 2023</w:t>
      </w:r>
      <w:r w:rsidR="00BE5612">
        <w:rPr>
          <w:rFonts w:ascii="Arial" w:hAnsi="Arial" w:cs="Arial"/>
          <w:sz w:val="22"/>
          <w:szCs w:val="22"/>
        </w:rPr>
        <w:t>.</w:t>
      </w:r>
    </w:p>
    <w:p w14:paraId="3BD940A1" w14:textId="77777777" w:rsidR="009C062E" w:rsidRDefault="009C062E" w:rsidP="009C062E">
      <w:pPr>
        <w:pStyle w:val="Odstavecseseznamem"/>
        <w:rPr>
          <w:rFonts w:ascii="Arial" w:hAnsi="Arial" w:cs="Arial"/>
          <w:sz w:val="22"/>
          <w:szCs w:val="22"/>
        </w:rPr>
      </w:pPr>
    </w:p>
    <w:p w14:paraId="189133BD" w14:textId="77777777"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14:paraId="157A8592" w14:textId="77777777" w:rsidR="00637C60" w:rsidRPr="005C1B65" w:rsidRDefault="00637C60" w:rsidP="00637C60">
      <w:pPr>
        <w:pStyle w:val="Zkladntextodsazen21"/>
        <w:ind w:left="0" w:firstLine="0"/>
        <w:rPr>
          <w:rFonts w:ascii="Arial" w:hAnsi="Arial" w:cs="Arial"/>
          <w:sz w:val="22"/>
          <w:szCs w:val="22"/>
        </w:rPr>
      </w:pPr>
    </w:p>
    <w:p w14:paraId="1862F674"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14:paraId="27956D66" w14:textId="77777777" w:rsidR="00BD6B51" w:rsidRPr="005C1B65" w:rsidRDefault="00BD6B51" w:rsidP="00BD6B51">
      <w:pPr>
        <w:pStyle w:val="Odstavecseseznamem"/>
        <w:rPr>
          <w:rFonts w:ascii="Arial" w:hAnsi="Arial" w:cs="Arial"/>
          <w:sz w:val="22"/>
          <w:szCs w:val="22"/>
        </w:rPr>
      </w:pPr>
    </w:p>
    <w:p w14:paraId="2A92B0CE"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14:paraId="5895A501" w14:textId="77777777" w:rsidR="004563E9" w:rsidRDefault="004563E9" w:rsidP="002C48E7">
      <w:pPr>
        <w:tabs>
          <w:tab w:val="left" w:pos="567"/>
        </w:tabs>
        <w:jc w:val="both"/>
        <w:rPr>
          <w:rFonts w:ascii="Arial" w:hAnsi="Arial" w:cs="Arial"/>
          <w:sz w:val="22"/>
          <w:szCs w:val="22"/>
        </w:rPr>
      </w:pPr>
    </w:p>
    <w:p w14:paraId="7FE7ECDA" w14:textId="77777777" w:rsidR="007A7B3F" w:rsidRPr="005C1B65" w:rsidRDefault="007A7B3F" w:rsidP="002C48E7">
      <w:pPr>
        <w:tabs>
          <w:tab w:val="left" w:pos="567"/>
        </w:tabs>
        <w:jc w:val="both"/>
        <w:rPr>
          <w:rFonts w:ascii="Arial" w:hAnsi="Arial" w:cs="Arial"/>
          <w:sz w:val="22"/>
          <w:szCs w:val="22"/>
        </w:rPr>
      </w:pPr>
    </w:p>
    <w:p w14:paraId="7F76710F"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14:paraId="7DDC550A" w14:textId="77777777"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14:paraId="08B765EF" w14:textId="77777777" w:rsidR="00637C60" w:rsidRPr="005C1B65" w:rsidRDefault="00637C60" w:rsidP="002C48E7">
      <w:pPr>
        <w:pStyle w:val="Bntext2"/>
        <w:ind w:left="0"/>
        <w:rPr>
          <w:rFonts w:cs="Arial"/>
          <w:szCs w:val="22"/>
        </w:rPr>
      </w:pPr>
    </w:p>
    <w:p w14:paraId="7ECE3AB1" w14:textId="77777777"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14:paraId="48AE9355" w14:textId="77777777"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14:paraId="6C57079B" w14:textId="77777777"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 xml:space="preserve">jeho prokazatelné doručení Oblastnímu inspektorátu </w:t>
      </w:r>
      <w:r w:rsidR="00637C60" w:rsidRPr="004B7195">
        <w:rPr>
          <w:rFonts w:cs="Arial"/>
          <w:color w:val="000000" w:themeColor="text1"/>
          <w:szCs w:val="22"/>
        </w:rPr>
        <w:t xml:space="preserve">práce pro Jihočeský kraj a </w:t>
      </w:r>
      <w:r w:rsidR="00637C60" w:rsidRPr="005C1B65">
        <w:rPr>
          <w:rFonts w:cs="Arial"/>
          <w:szCs w:val="22"/>
        </w:rPr>
        <w:t>Vysočinu</w:t>
      </w:r>
      <w:r w:rsidR="00344121">
        <w:rPr>
          <w:rFonts w:cs="Arial"/>
          <w:szCs w:val="22"/>
        </w:rPr>
        <w:t>.</w:t>
      </w:r>
    </w:p>
    <w:p w14:paraId="61CBBC71" w14:textId="77777777" w:rsidR="00637C60" w:rsidRPr="005C1B65" w:rsidRDefault="00637C60" w:rsidP="00637C60">
      <w:pPr>
        <w:pStyle w:val="Bntext2"/>
        <w:rPr>
          <w:rFonts w:cs="Arial"/>
          <w:szCs w:val="22"/>
        </w:rPr>
      </w:pPr>
    </w:p>
    <w:p w14:paraId="6009340F" w14:textId="77777777"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3B751A">
        <w:rPr>
          <w:rFonts w:cs="Arial"/>
          <w:szCs w:val="22"/>
        </w:rPr>
        <w:t>příkazci</w:t>
      </w:r>
      <w:r w:rsidRPr="005C1B65">
        <w:rPr>
          <w:rFonts w:cs="Arial"/>
          <w:szCs w:val="22"/>
        </w:rPr>
        <w:t>:</w:t>
      </w:r>
    </w:p>
    <w:p w14:paraId="5C1F0AB3"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14:paraId="2DEA5A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14:paraId="129B18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14:paraId="63041257"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3B751A">
        <w:rPr>
          <w:rFonts w:cs="Arial"/>
          <w:szCs w:val="22"/>
        </w:rPr>
        <w:t>příkazcem</w:t>
      </w:r>
      <w:r w:rsidRPr="005C1B65">
        <w:rPr>
          <w:rFonts w:cs="Arial"/>
          <w:szCs w:val="22"/>
        </w:rPr>
        <w:t>, ekonomicky přiměřené</w:t>
      </w:r>
      <w:r w:rsidR="00A21CDC">
        <w:rPr>
          <w:rFonts w:cs="Arial"/>
          <w:szCs w:val="22"/>
        </w:rPr>
        <w:t>,</w:t>
      </w:r>
    </w:p>
    <w:p w14:paraId="2E40752A"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14:paraId="79DB92C3" w14:textId="77777777"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14:paraId="779A401E"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D8703B">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14:paraId="739AB3B5" w14:textId="77777777"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14:paraId="10ED2DDA" w14:textId="5B598D8C" w:rsidR="00FD0230" w:rsidRDefault="00FD0230" w:rsidP="00344121">
      <w:pPr>
        <w:pStyle w:val="Bntext2"/>
        <w:ind w:left="284" w:hanging="142"/>
        <w:rPr>
          <w:rFonts w:cs="Arial"/>
          <w:szCs w:val="22"/>
        </w:rPr>
      </w:pPr>
    </w:p>
    <w:p w14:paraId="7604CADA" w14:textId="77777777" w:rsidR="00FD0230" w:rsidRDefault="00FD0230" w:rsidP="00344121">
      <w:pPr>
        <w:pStyle w:val="Bntext2"/>
        <w:ind w:left="284" w:hanging="142"/>
        <w:rPr>
          <w:rFonts w:cs="Arial"/>
          <w:szCs w:val="22"/>
        </w:rPr>
      </w:pPr>
    </w:p>
    <w:p w14:paraId="30E6F20D" w14:textId="77777777" w:rsidR="00637C60" w:rsidRPr="005C1B65" w:rsidRDefault="00735DC1" w:rsidP="00735DC1">
      <w:pPr>
        <w:pStyle w:val="Bntext2"/>
        <w:ind w:hanging="567"/>
        <w:rPr>
          <w:rFonts w:cs="Arial"/>
          <w:b/>
          <w:szCs w:val="22"/>
        </w:rPr>
      </w:pPr>
      <w:proofErr w:type="gramStart"/>
      <w:r>
        <w:rPr>
          <w:rFonts w:cs="Arial"/>
          <w:b/>
          <w:szCs w:val="22"/>
        </w:rPr>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14:paraId="26E0A31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14:paraId="12DD259D" w14:textId="77777777" w:rsidR="00637C60" w:rsidRPr="005C1B65" w:rsidRDefault="00637C60" w:rsidP="00735DC1">
      <w:pPr>
        <w:pStyle w:val="Bntext2"/>
        <w:ind w:left="284" w:hanging="142"/>
        <w:rPr>
          <w:rFonts w:cs="Arial"/>
          <w:szCs w:val="22"/>
        </w:rPr>
      </w:pPr>
      <w:r w:rsidRPr="005C1B65">
        <w:rPr>
          <w:rFonts w:cs="Arial"/>
          <w:szCs w:val="22"/>
        </w:rPr>
        <w:lastRenderedPageBreak/>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14:paraId="48F8A85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14:paraId="065FD7B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14:paraId="25E28E53"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14:paraId="7F7AC4A4"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14:paraId="23D6B427"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3B751A">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14:paraId="7EC9F748" w14:textId="54EB739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FD72F1">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14:paraId="2520916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14:paraId="6D77B74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14:paraId="24BEC68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14:paraId="45D22731"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14:paraId="2A3664F5" w14:textId="0630A4BB"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navrhuje termíny kontrolních dnů k dodržování </w:t>
      </w:r>
      <w:r w:rsidR="00FD72F1">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14:paraId="03CBE2E6"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14:paraId="3FCC4781" w14:textId="77777777"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14:paraId="1ADFF150"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14:paraId="1C394E8D" w14:textId="77777777"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14:paraId="5D872B72" w14:textId="77777777" w:rsidR="00637C60" w:rsidRDefault="00637C60" w:rsidP="00637C60">
      <w:pPr>
        <w:pStyle w:val="Bntext2"/>
        <w:rPr>
          <w:rFonts w:cs="Arial"/>
          <w:szCs w:val="22"/>
        </w:rPr>
      </w:pPr>
    </w:p>
    <w:p w14:paraId="259AA568" w14:textId="77777777"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14:paraId="38C85D53"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14:paraId="79B10B1F" w14:textId="77777777"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14:paraId="18049987"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14:paraId="03828DDD"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14:paraId="42890524" w14:textId="77777777"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14:paraId="1D971637" w14:textId="77777777"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14:paraId="483BF12E"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14:paraId="3EA04A34"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14:paraId="264B7439" w14:textId="77777777"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14:paraId="37B6858D" w14:textId="11EF8E83" w:rsidR="00637C60" w:rsidRPr="005C1B65" w:rsidRDefault="00AB1689" w:rsidP="008A1BC0">
      <w:pPr>
        <w:pStyle w:val="Bntext2"/>
        <w:ind w:left="284" w:hanging="142"/>
        <w:rPr>
          <w:rFonts w:cs="Arial"/>
          <w:szCs w:val="22"/>
        </w:rPr>
      </w:pPr>
      <w:r w:rsidRPr="005C1B65">
        <w:rPr>
          <w:rFonts w:cs="Arial"/>
          <w:szCs w:val="22"/>
        </w:rPr>
        <w:lastRenderedPageBreak/>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činnosti.</w:t>
      </w:r>
    </w:p>
    <w:p w14:paraId="702E39B4" w14:textId="77777777" w:rsidR="00B71A85" w:rsidRPr="005C1B65" w:rsidRDefault="00B71A85" w:rsidP="007A7B3F">
      <w:pPr>
        <w:pStyle w:val="Bntext2"/>
        <w:ind w:left="0"/>
        <w:rPr>
          <w:rFonts w:cs="Arial"/>
          <w:szCs w:val="22"/>
        </w:rPr>
      </w:pPr>
    </w:p>
    <w:p w14:paraId="3868932C" w14:textId="77777777" w:rsidR="00392621" w:rsidRPr="005C1B65" w:rsidRDefault="00392621" w:rsidP="002C48E7">
      <w:pPr>
        <w:pStyle w:val="Zkladntextodsazen31"/>
        <w:ind w:left="0" w:firstLine="0"/>
        <w:rPr>
          <w:rFonts w:ascii="Arial" w:hAnsi="Arial" w:cs="Arial"/>
          <w:sz w:val="22"/>
          <w:szCs w:val="22"/>
        </w:rPr>
      </w:pPr>
    </w:p>
    <w:p w14:paraId="1EE2BE4D"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14:paraId="7BAB561A" w14:textId="77777777"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14:paraId="7713243E" w14:textId="77777777" w:rsidR="00D05A9D" w:rsidRPr="00D05A9D" w:rsidRDefault="00D05A9D" w:rsidP="00D05A9D">
      <w:pPr>
        <w:pStyle w:val="Zkladntextodsazen"/>
        <w:tabs>
          <w:tab w:val="left" w:pos="567"/>
        </w:tabs>
        <w:jc w:val="both"/>
        <w:rPr>
          <w:rFonts w:ascii="Arial" w:hAnsi="Arial" w:cs="Arial"/>
          <w:sz w:val="22"/>
          <w:szCs w:val="22"/>
        </w:rPr>
      </w:pPr>
    </w:p>
    <w:p w14:paraId="34626805" w14:textId="77777777"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14:paraId="3E3D4748" w14:textId="098F3F48" w:rsidR="00DA106F" w:rsidRPr="000F7956" w:rsidRDefault="00DA106F" w:rsidP="00DA106F">
      <w:pPr>
        <w:pStyle w:val="Nzev"/>
        <w:spacing w:line="288" w:lineRule="auto"/>
        <w:ind w:left="6804" w:hanging="6798"/>
        <w:jc w:val="left"/>
        <w:rPr>
          <w:rFonts w:ascii="Arial" w:hAnsi="Arial" w:cs="Arial"/>
          <w:b w:val="0"/>
          <w:bCs w:val="0"/>
          <w:sz w:val="22"/>
          <w:szCs w:val="22"/>
          <w:lang w:val="cs-CZ"/>
        </w:rPr>
      </w:pPr>
      <w:r w:rsidRPr="00B57C09">
        <w:rPr>
          <w:rFonts w:ascii="Arial" w:hAnsi="Arial" w:cs="Arial"/>
          <w:b w:val="0"/>
          <w:bCs w:val="0"/>
          <w:sz w:val="22"/>
          <w:szCs w:val="22"/>
        </w:rPr>
        <w:t xml:space="preserve">Zahájení realizace stavby – předání staveniště </w:t>
      </w:r>
      <w:r w:rsidRPr="00B57C09">
        <w:rPr>
          <w:rFonts w:ascii="Arial" w:hAnsi="Arial" w:cs="Arial"/>
          <w:b w:val="0"/>
          <w:bCs w:val="0"/>
          <w:sz w:val="22"/>
          <w:szCs w:val="22"/>
        </w:rPr>
        <w:tab/>
      </w:r>
      <w:r w:rsidR="00C559BA">
        <w:rPr>
          <w:rFonts w:ascii="Arial" w:hAnsi="Arial" w:cs="Arial"/>
          <w:b w:val="0"/>
          <w:bCs w:val="0"/>
          <w:sz w:val="22"/>
          <w:szCs w:val="22"/>
          <w:lang w:val="cs-CZ"/>
        </w:rPr>
        <w:t xml:space="preserve">předpoklad </w:t>
      </w:r>
      <w:bookmarkStart w:id="0" w:name="_GoBack"/>
      <w:bookmarkEnd w:id="0"/>
      <w:r w:rsidR="008B40E4">
        <w:rPr>
          <w:rFonts w:ascii="Arial" w:hAnsi="Arial" w:cs="Arial"/>
          <w:b w:val="0"/>
          <w:bCs w:val="0"/>
          <w:sz w:val="22"/>
          <w:szCs w:val="22"/>
          <w:lang w:val="cs-CZ"/>
        </w:rPr>
        <w:t>03</w:t>
      </w:r>
      <w:r w:rsidRPr="00B57C09">
        <w:rPr>
          <w:rFonts w:ascii="Arial" w:hAnsi="Arial" w:cs="Arial"/>
          <w:b w:val="0"/>
          <w:bCs w:val="0"/>
          <w:sz w:val="22"/>
          <w:szCs w:val="22"/>
        </w:rPr>
        <w:t>/20</w:t>
      </w:r>
      <w:r w:rsidR="000956CC">
        <w:rPr>
          <w:rFonts w:ascii="Arial" w:hAnsi="Arial" w:cs="Arial"/>
          <w:b w:val="0"/>
          <w:bCs w:val="0"/>
          <w:sz w:val="22"/>
          <w:szCs w:val="22"/>
          <w:lang w:val="cs-CZ"/>
        </w:rPr>
        <w:t>24</w:t>
      </w:r>
    </w:p>
    <w:p w14:paraId="4FE4693A" w14:textId="18032D44" w:rsidR="00DA106F" w:rsidRPr="000F7956" w:rsidRDefault="00DA106F" w:rsidP="00DA106F">
      <w:pPr>
        <w:pStyle w:val="Nzev"/>
        <w:spacing w:line="288" w:lineRule="auto"/>
        <w:ind w:left="6804" w:hanging="6798"/>
        <w:jc w:val="left"/>
        <w:rPr>
          <w:rFonts w:ascii="Arial" w:hAnsi="Arial" w:cs="Arial"/>
          <w:b w:val="0"/>
          <w:bCs w:val="0"/>
          <w:sz w:val="22"/>
          <w:szCs w:val="22"/>
          <w:lang w:val="cs-CZ"/>
        </w:rPr>
      </w:pPr>
      <w:r w:rsidRPr="008124AB">
        <w:rPr>
          <w:rFonts w:ascii="Arial" w:hAnsi="Arial" w:cs="Arial"/>
          <w:b w:val="0"/>
          <w:sz w:val="22"/>
          <w:szCs w:val="22"/>
        </w:rPr>
        <w:t>Uvedení stavby do předčasného užívání</w:t>
      </w:r>
      <w:r w:rsidRPr="00B57C09">
        <w:rPr>
          <w:rFonts w:ascii="Arial" w:hAnsi="Arial" w:cs="Arial"/>
          <w:b w:val="0"/>
          <w:sz w:val="22"/>
          <w:szCs w:val="22"/>
          <w:lang w:val="cs-CZ"/>
        </w:rPr>
        <w:tab/>
      </w:r>
      <w:r w:rsidRPr="000D3138">
        <w:rPr>
          <w:rFonts w:ascii="Arial" w:hAnsi="Arial" w:cs="Arial"/>
          <w:b w:val="0"/>
          <w:bCs w:val="0"/>
          <w:sz w:val="22"/>
          <w:szCs w:val="22"/>
        </w:rPr>
        <w:t>do 3</w:t>
      </w:r>
      <w:r w:rsidRPr="000D3138">
        <w:rPr>
          <w:rFonts w:ascii="Arial" w:hAnsi="Arial" w:cs="Arial"/>
          <w:b w:val="0"/>
          <w:bCs w:val="0"/>
          <w:sz w:val="22"/>
          <w:szCs w:val="22"/>
          <w:lang w:val="cs-CZ"/>
        </w:rPr>
        <w:t>1</w:t>
      </w:r>
      <w:r w:rsidRPr="000D3138">
        <w:rPr>
          <w:rFonts w:ascii="Arial" w:hAnsi="Arial" w:cs="Arial"/>
          <w:b w:val="0"/>
          <w:bCs w:val="0"/>
          <w:sz w:val="22"/>
          <w:szCs w:val="22"/>
        </w:rPr>
        <w:t xml:space="preserve">. </w:t>
      </w:r>
      <w:r w:rsidR="008B40E4" w:rsidRPr="000D3138">
        <w:rPr>
          <w:rFonts w:ascii="Arial" w:hAnsi="Arial" w:cs="Arial"/>
          <w:b w:val="0"/>
          <w:bCs w:val="0"/>
          <w:sz w:val="22"/>
          <w:szCs w:val="22"/>
          <w:lang w:val="cs-CZ"/>
        </w:rPr>
        <w:t>10</w:t>
      </w:r>
      <w:r w:rsidRPr="000D3138">
        <w:rPr>
          <w:rFonts w:ascii="Arial" w:hAnsi="Arial" w:cs="Arial"/>
          <w:b w:val="0"/>
          <w:bCs w:val="0"/>
          <w:sz w:val="22"/>
          <w:szCs w:val="22"/>
        </w:rPr>
        <w:t>. 20</w:t>
      </w:r>
      <w:r w:rsidR="000956CC" w:rsidRPr="000D3138">
        <w:rPr>
          <w:rFonts w:ascii="Arial" w:hAnsi="Arial" w:cs="Arial"/>
          <w:b w:val="0"/>
          <w:bCs w:val="0"/>
          <w:sz w:val="22"/>
          <w:szCs w:val="22"/>
          <w:lang w:val="cs-CZ"/>
        </w:rPr>
        <w:t>24</w:t>
      </w:r>
    </w:p>
    <w:p w14:paraId="08A5A845" w14:textId="58695792" w:rsidR="00DA106F" w:rsidRDefault="00DA106F" w:rsidP="00DA106F">
      <w:pPr>
        <w:pStyle w:val="Nzev"/>
        <w:spacing w:line="288" w:lineRule="auto"/>
        <w:ind w:left="6804" w:hanging="6798"/>
        <w:jc w:val="left"/>
        <w:rPr>
          <w:rFonts w:ascii="Arial" w:hAnsi="Arial" w:cs="Arial"/>
          <w:b w:val="0"/>
          <w:sz w:val="22"/>
          <w:szCs w:val="22"/>
        </w:rPr>
      </w:pPr>
      <w:r w:rsidRPr="00DA106F">
        <w:rPr>
          <w:rFonts w:ascii="Arial" w:hAnsi="Arial" w:cs="Arial"/>
          <w:b w:val="0"/>
          <w:sz w:val="22"/>
          <w:szCs w:val="22"/>
        </w:rPr>
        <w:t>Dokončení díla vč. předání kom</w:t>
      </w:r>
      <w:r w:rsidR="0083417E">
        <w:rPr>
          <w:rFonts w:ascii="Arial" w:hAnsi="Arial" w:cs="Arial"/>
          <w:b w:val="0"/>
          <w:sz w:val="22"/>
          <w:szCs w:val="22"/>
        </w:rPr>
        <w:t>pletní dokladové části</w:t>
      </w:r>
      <w:r w:rsidR="0083417E">
        <w:rPr>
          <w:rFonts w:ascii="Arial" w:hAnsi="Arial" w:cs="Arial"/>
          <w:b w:val="0"/>
          <w:sz w:val="22"/>
          <w:szCs w:val="22"/>
        </w:rPr>
        <w:tab/>
        <w:t>do 28. 02. 2025</w:t>
      </w:r>
    </w:p>
    <w:p w14:paraId="59F7CEAA" w14:textId="6DBDD914" w:rsidR="00103830" w:rsidRDefault="00103830" w:rsidP="00DA106F">
      <w:pPr>
        <w:pStyle w:val="Nzev"/>
        <w:spacing w:line="288" w:lineRule="auto"/>
        <w:ind w:left="6804" w:hanging="6798"/>
        <w:jc w:val="left"/>
        <w:rPr>
          <w:rFonts w:ascii="Arial" w:hAnsi="Arial" w:cs="Arial"/>
          <w:b w:val="0"/>
          <w:sz w:val="22"/>
          <w:szCs w:val="22"/>
        </w:rPr>
      </w:pPr>
    </w:p>
    <w:p w14:paraId="61B9DFD6" w14:textId="77777777" w:rsidR="002A5CCC" w:rsidRPr="00855184" w:rsidRDefault="002A5CCC" w:rsidP="002A5CCC">
      <w:pPr>
        <w:pStyle w:val="Zkladntextodsazen"/>
        <w:tabs>
          <w:tab w:val="left" w:pos="567"/>
        </w:tabs>
        <w:spacing w:line="260" w:lineRule="exact"/>
        <w:jc w:val="both"/>
        <w:rPr>
          <w:rFonts w:ascii="Arial" w:hAnsi="Arial" w:cs="Arial"/>
          <w:sz w:val="22"/>
          <w:szCs w:val="22"/>
        </w:rPr>
      </w:pPr>
      <w:r w:rsidRPr="00855184">
        <w:rPr>
          <w:rFonts w:ascii="Arial" w:hAnsi="Arial" w:cs="Arial"/>
          <w:sz w:val="22"/>
          <w:szCs w:val="22"/>
        </w:rPr>
        <w:t>V zimním období (tj. od 1. listopadu do 31. března) nebudou prováděny jakékoli stavební práce, které by znamenaly omezení (byť jen částečné) provozu na stávajících pozemních komunikacích a zimní údržbě.</w:t>
      </w:r>
    </w:p>
    <w:p w14:paraId="273DBE11" w14:textId="77777777" w:rsidR="002A5CCC" w:rsidRDefault="002A5CCC" w:rsidP="00DA106F">
      <w:pPr>
        <w:pStyle w:val="Nzev"/>
        <w:spacing w:line="288" w:lineRule="auto"/>
        <w:ind w:left="6804" w:hanging="6798"/>
        <w:jc w:val="left"/>
        <w:rPr>
          <w:rFonts w:ascii="Arial" w:hAnsi="Arial" w:cs="Arial"/>
          <w:b w:val="0"/>
          <w:sz w:val="22"/>
          <w:szCs w:val="22"/>
        </w:rPr>
      </w:pPr>
    </w:p>
    <w:p w14:paraId="1DBF8C0D" w14:textId="77777777" w:rsidR="00103830" w:rsidRPr="00467E29" w:rsidRDefault="00103830" w:rsidP="00103830">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14:paraId="56351C82" w14:textId="77777777" w:rsidR="00392621" w:rsidRPr="005C1B65" w:rsidRDefault="00392621" w:rsidP="002C48E7">
      <w:pPr>
        <w:pStyle w:val="Zkladntextodsazen"/>
        <w:jc w:val="both"/>
        <w:rPr>
          <w:rFonts w:ascii="Arial" w:hAnsi="Arial" w:cs="Arial"/>
          <w:sz w:val="22"/>
          <w:szCs w:val="22"/>
        </w:rPr>
      </w:pPr>
    </w:p>
    <w:p w14:paraId="4E937EF8" w14:textId="4FF867FD"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w:t>
      </w:r>
      <w:r w:rsidR="002F143C" w:rsidRPr="009E6088">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14:paraId="0B7ABE79" w14:textId="77777777" w:rsidR="00392621" w:rsidRPr="0030335C" w:rsidRDefault="00392621" w:rsidP="002F143C">
      <w:pPr>
        <w:pStyle w:val="Zkladntextodsazen"/>
        <w:tabs>
          <w:tab w:val="left" w:pos="567"/>
        </w:tabs>
        <w:jc w:val="both"/>
        <w:rPr>
          <w:rFonts w:ascii="Arial" w:hAnsi="Arial"/>
          <w:sz w:val="22"/>
        </w:rPr>
      </w:pPr>
    </w:p>
    <w:p w14:paraId="7EE9DB48" w14:textId="77777777" w:rsidR="00A51C2E" w:rsidRPr="005C1B65" w:rsidRDefault="00A51C2E" w:rsidP="002C48E7">
      <w:pPr>
        <w:pStyle w:val="Zkladntextodsazen"/>
        <w:tabs>
          <w:tab w:val="left" w:pos="567"/>
        </w:tabs>
        <w:jc w:val="both"/>
        <w:rPr>
          <w:rFonts w:ascii="Arial" w:hAnsi="Arial" w:cs="Arial"/>
          <w:b/>
          <w:sz w:val="22"/>
          <w:szCs w:val="22"/>
        </w:rPr>
      </w:pPr>
    </w:p>
    <w:p w14:paraId="6C8E4341"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14:paraId="28B6F63F" w14:textId="77777777"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[doplní účastník</w:t>
      </w:r>
      <w:r w:rsidR="00A025AC">
        <w:rPr>
          <w:rFonts w:ascii="Arial" w:hAnsi="Arial" w:cs="Arial"/>
          <w:b/>
          <w:bCs/>
          <w:sz w:val="22"/>
          <w:szCs w:val="22"/>
        </w:rPr>
        <w:t xml:space="preserve"> zadávacího řízení</w:t>
      </w:r>
      <w:r w:rsidR="003679DC" w:rsidRPr="003679DC">
        <w:rPr>
          <w:rFonts w:ascii="Arial" w:hAnsi="Arial" w:cs="Arial"/>
          <w:b/>
          <w:bCs/>
          <w:sz w:val="22"/>
          <w:szCs w:val="22"/>
        </w:rPr>
        <w:t xml:space="preserve">]:   </w:t>
      </w:r>
    </w:p>
    <w:p w14:paraId="0E119C71" w14:textId="77777777" w:rsidR="003E016B" w:rsidRPr="005C1B65" w:rsidRDefault="008B497A" w:rsidP="002C48E7">
      <w:pPr>
        <w:pStyle w:val="Nadpis9"/>
        <w:tabs>
          <w:tab w:val="left" w:pos="1701"/>
          <w:tab w:val="right" w:leader="dot" w:pos="8931"/>
        </w:tabs>
        <w:spacing w:before="40" w:after="40"/>
        <w:rPr>
          <w:b/>
          <w:bCs/>
        </w:rPr>
      </w:pPr>
      <w:r w:rsidRPr="005C1B65">
        <w:rPr>
          <w:b/>
        </w:rPr>
        <w:tab/>
      </w:r>
    </w:p>
    <w:p w14:paraId="54AB4E73" w14:textId="77777777"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A05141">
        <w:rPr>
          <w:rFonts w:ascii="Arial" w:hAnsi="Arial" w:cs="Arial"/>
          <w:b/>
          <w:sz w:val="22"/>
          <w:szCs w:val="22"/>
        </w:rPr>
        <w:t xml:space="preserve"> </w:t>
      </w:r>
      <w:r w:rsidRPr="00A05141">
        <w:rPr>
          <w:rFonts w:ascii="Arial" w:hAnsi="Arial"/>
          <w:b/>
          <w:sz w:val="22"/>
        </w:rPr>
        <w:t>Kč</w:t>
      </w:r>
    </w:p>
    <w:p w14:paraId="4AED82D8" w14:textId="77777777"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D51950" w:rsidRPr="005C1B65">
        <w:rPr>
          <w:rFonts w:ascii="Arial" w:hAnsi="Arial" w:cs="Arial"/>
          <w:b/>
          <w:sz w:val="22"/>
          <w:szCs w:val="22"/>
        </w:rPr>
        <w:t>,</w:t>
      </w:r>
      <w:r w:rsidR="009C78A9" w:rsidRPr="005C1B65">
        <w:rPr>
          <w:rFonts w:ascii="Arial" w:hAnsi="Arial" w:cs="Arial"/>
          <w:b/>
          <w:sz w:val="22"/>
          <w:szCs w:val="22"/>
        </w:rPr>
        <w:t>-</w:t>
      </w:r>
      <w:r w:rsidR="00A05141">
        <w:rPr>
          <w:rFonts w:ascii="Arial" w:hAnsi="Arial" w:cs="Arial"/>
          <w:b/>
          <w:sz w:val="22"/>
          <w:szCs w:val="22"/>
        </w:rPr>
        <w:t xml:space="preserve"> </w:t>
      </w:r>
      <w:r w:rsidR="00FD0B71" w:rsidRPr="005C1B65">
        <w:rPr>
          <w:rFonts w:ascii="Arial" w:hAnsi="Arial" w:cs="Arial"/>
          <w:b/>
          <w:sz w:val="22"/>
          <w:szCs w:val="22"/>
        </w:rPr>
        <w:t>Kč</w:t>
      </w:r>
    </w:p>
    <w:p w14:paraId="14C175FB" w14:textId="77777777"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924FDB" w:rsidRPr="00A05141">
        <w:rPr>
          <w:rFonts w:ascii="Arial" w:hAnsi="Arial"/>
          <w:b/>
          <w:sz w:val="22"/>
        </w:rPr>
        <w:t xml:space="preserve"> Kč</w:t>
      </w:r>
    </w:p>
    <w:p w14:paraId="5CD7EC08" w14:textId="77777777" w:rsidR="00924FDB" w:rsidRPr="00924FDB" w:rsidRDefault="00924FDB" w:rsidP="00924FDB">
      <w:pPr>
        <w:pStyle w:val="Zkladntextodsazen"/>
        <w:jc w:val="both"/>
        <w:rPr>
          <w:rFonts w:ascii="Arial" w:hAnsi="Arial" w:cs="Arial"/>
          <w:bCs/>
          <w:sz w:val="22"/>
          <w:szCs w:val="22"/>
        </w:rPr>
      </w:pPr>
    </w:p>
    <w:p w14:paraId="6286E48B" w14:textId="77777777"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14:paraId="6BFA8914" w14:textId="77777777" w:rsidR="003B7F43" w:rsidRDefault="003B7F43" w:rsidP="00924FDB">
      <w:pPr>
        <w:pStyle w:val="Zkladntextodsazen"/>
        <w:jc w:val="both"/>
        <w:rPr>
          <w:rFonts w:ascii="Arial" w:hAnsi="Arial" w:cs="Arial"/>
          <w:bCs/>
          <w:sz w:val="22"/>
          <w:szCs w:val="22"/>
        </w:rPr>
      </w:pPr>
    </w:p>
    <w:p w14:paraId="0569A347" w14:textId="77777777"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635"/>
        <w:gridCol w:w="1646"/>
        <w:gridCol w:w="1646"/>
        <w:gridCol w:w="1480"/>
        <w:gridCol w:w="1761"/>
      </w:tblGrid>
      <w:tr w:rsidR="003B7F43" w:rsidRPr="00C92A09" w14:paraId="5838338A" w14:textId="77777777"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40A99A8F" w14:textId="77777777"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459B2987" w14:textId="77777777"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6C95081E" w14:textId="77777777"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14:paraId="2C654C34" w14:textId="77777777"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14:paraId="4529308C" w14:textId="77777777"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14:paraId="3C924A5B"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14:paraId="7F1E1650" w14:textId="77777777"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14:paraId="404AEB75" w14:textId="77777777"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14:paraId="1537ACAA" w14:textId="77777777"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14:paraId="13E7C256" w14:textId="77777777"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14:paraId="3D172925" w14:textId="77777777" w:rsidR="003B7F43" w:rsidRPr="00C92A09" w:rsidRDefault="003B7F43" w:rsidP="00572C5B">
            <w:pPr>
              <w:jc w:val="center"/>
              <w:rPr>
                <w:rFonts w:ascii="Arial" w:hAnsi="Arial" w:cs="Arial"/>
                <w:bCs/>
              </w:rPr>
            </w:pPr>
          </w:p>
        </w:tc>
      </w:tr>
      <w:tr w:rsidR="003B7F43" w:rsidRPr="00C92A09" w14:paraId="64F3896E"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533B5DB3" w14:textId="77777777"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14:paraId="2786714C" w14:textId="51C3A31B" w:rsidR="003B7F43" w:rsidRPr="00C92A09" w:rsidRDefault="003B7F43" w:rsidP="003B7F43">
            <w:pPr>
              <w:jc w:val="center"/>
              <w:rPr>
                <w:rFonts w:ascii="Arial" w:hAnsi="Arial" w:cs="Arial"/>
                <w:bCs/>
              </w:rPr>
            </w:pPr>
            <w:r w:rsidRPr="00C92A09">
              <w:rPr>
                <w:rFonts w:ascii="Arial" w:hAnsi="Arial" w:cs="Arial"/>
                <w:bCs/>
              </w:rPr>
              <w:t>1</w:t>
            </w:r>
            <w:r w:rsidR="00716261">
              <w:rPr>
                <w:rFonts w:ascii="Arial" w:hAnsi="Arial" w:cs="Arial"/>
                <w:bCs/>
              </w:rPr>
              <w:t>2</w:t>
            </w:r>
          </w:p>
        </w:tc>
        <w:tc>
          <w:tcPr>
            <w:tcW w:w="809" w:type="pct"/>
            <w:tcBorders>
              <w:top w:val="dotted" w:sz="4" w:space="0" w:color="auto"/>
              <w:bottom w:val="dotted" w:sz="4" w:space="0" w:color="auto"/>
            </w:tcBorders>
            <w:shd w:val="clear" w:color="auto" w:fill="FFFFFF"/>
            <w:vAlign w:val="center"/>
          </w:tcPr>
          <w:p w14:paraId="6BB53F35" w14:textId="77777777"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2346C2DA" w14:textId="77777777"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6CADDC91" w14:textId="77777777" w:rsidR="003B7F43" w:rsidRPr="00C92A09" w:rsidRDefault="003B7F43" w:rsidP="00572C5B">
            <w:pPr>
              <w:jc w:val="center"/>
              <w:rPr>
                <w:rFonts w:ascii="Arial" w:hAnsi="Arial" w:cs="Arial"/>
                <w:bCs/>
              </w:rPr>
            </w:pPr>
          </w:p>
        </w:tc>
      </w:tr>
      <w:tr w:rsidR="003B7F43" w:rsidRPr="00C92A09" w14:paraId="22A44DBD"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6DEC2A62" w14:textId="77777777"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14:paraId="1822E13F" w14:textId="77777777"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14:paraId="0D27FA3E" w14:textId="77777777"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14:paraId="51B7D385" w14:textId="77777777"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14:paraId="143A7B99" w14:textId="77777777" w:rsidR="003B7F43" w:rsidRPr="00C92A09" w:rsidRDefault="003B7F43" w:rsidP="00572C5B">
            <w:pPr>
              <w:jc w:val="center"/>
              <w:rPr>
                <w:rFonts w:ascii="Arial" w:hAnsi="Arial" w:cs="Arial"/>
                <w:b/>
                <w:bCs/>
              </w:rPr>
            </w:pPr>
          </w:p>
        </w:tc>
      </w:tr>
    </w:tbl>
    <w:p w14:paraId="14470522" w14:textId="77777777" w:rsidR="003B7F43" w:rsidRPr="00A05141" w:rsidRDefault="003B7F43" w:rsidP="00924FDB">
      <w:pPr>
        <w:pStyle w:val="Zkladntextodsazen"/>
        <w:jc w:val="both"/>
        <w:rPr>
          <w:rFonts w:ascii="Arial" w:hAnsi="Arial"/>
          <w:b/>
          <w:sz w:val="22"/>
        </w:rPr>
      </w:pPr>
    </w:p>
    <w:p w14:paraId="039CA90B" w14:textId="77777777" w:rsidR="00924FDB" w:rsidRPr="00A05141" w:rsidRDefault="00924FDB" w:rsidP="00924FDB">
      <w:pPr>
        <w:pStyle w:val="Zkladntextodsazen"/>
        <w:jc w:val="both"/>
        <w:rPr>
          <w:rFonts w:ascii="Arial" w:hAnsi="Arial"/>
          <w:b/>
          <w:sz w:val="22"/>
        </w:rPr>
      </w:pPr>
    </w:p>
    <w:p w14:paraId="2C0DCD9C" w14:textId="77777777" w:rsidR="004C0555" w:rsidRPr="005C1B6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14:paraId="28959F82" w14:textId="77777777" w:rsidR="004C0555" w:rsidRPr="005C1B65" w:rsidRDefault="004C0555" w:rsidP="002C48E7">
      <w:pPr>
        <w:pStyle w:val="Zkladntextodsazen"/>
        <w:jc w:val="both"/>
        <w:rPr>
          <w:rFonts w:ascii="Arial" w:hAnsi="Arial" w:cs="Arial"/>
          <w:sz w:val="22"/>
          <w:szCs w:val="22"/>
        </w:rPr>
      </w:pPr>
    </w:p>
    <w:p w14:paraId="0F14FCCC" w14:textId="447AF7FC" w:rsidR="00AC4C65" w:rsidRPr="006F4A1F"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6F4A1F">
        <w:rPr>
          <w:rFonts w:ascii="Arial" w:hAnsi="Arial" w:cs="Arial"/>
          <w:spacing w:val="-4"/>
          <w:sz w:val="22"/>
          <w:szCs w:val="22"/>
        </w:rPr>
        <w:lastRenderedPageBreak/>
        <w:t xml:space="preserve">V ceně podle </w:t>
      </w:r>
      <w:r w:rsidR="00C50E94" w:rsidRPr="006F4A1F">
        <w:rPr>
          <w:rFonts w:ascii="Arial" w:hAnsi="Arial" w:cs="Arial"/>
          <w:spacing w:val="-4"/>
          <w:sz w:val="22"/>
          <w:szCs w:val="22"/>
        </w:rPr>
        <w:t>bodu 5. 1. jsou</w:t>
      </w:r>
      <w:r w:rsidRPr="006F4A1F">
        <w:rPr>
          <w:rFonts w:ascii="Arial" w:hAnsi="Arial" w:cs="Arial"/>
          <w:spacing w:val="-4"/>
          <w:sz w:val="22"/>
          <w:szCs w:val="22"/>
        </w:rPr>
        <w:t xml:space="preserve"> zahrnuty veškeré náklady na výkon </w:t>
      </w:r>
      <w:r w:rsidR="00BD6B51" w:rsidRPr="006F4A1F">
        <w:rPr>
          <w:rFonts w:ascii="Arial" w:hAnsi="Arial" w:cs="Arial"/>
          <w:spacing w:val="-4"/>
          <w:sz w:val="22"/>
          <w:szCs w:val="22"/>
        </w:rPr>
        <w:t>činností příkazníka</w:t>
      </w:r>
      <w:r w:rsidRPr="006F4A1F">
        <w:rPr>
          <w:rFonts w:ascii="Arial" w:hAnsi="Arial" w:cs="Arial"/>
          <w:spacing w:val="-4"/>
          <w:sz w:val="22"/>
          <w:szCs w:val="22"/>
        </w:rPr>
        <w:t>.</w:t>
      </w:r>
      <w:r w:rsidR="00817D71" w:rsidRPr="006F4A1F">
        <w:rPr>
          <w:rFonts w:ascii="Arial" w:hAnsi="Arial" w:cs="Arial"/>
          <w:spacing w:val="-4"/>
          <w:sz w:val="22"/>
          <w:szCs w:val="22"/>
        </w:rPr>
        <w:t xml:space="preserve"> Cena za </w:t>
      </w:r>
      <w:r w:rsidR="00247D59" w:rsidRPr="006F4A1F">
        <w:rPr>
          <w:rFonts w:ascii="Arial" w:hAnsi="Arial" w:cs="Arial"/>
          <w:spacing w:val="-4"/>
          <w:sz w:val="22"/>
          <w:szCs w:val="22"/>
        </w:rPr>
        <w:t xml:space="preserve">předmět smlouvy </w:t>
      </w:r>
      <w:r w:rsidR="00AC4C65" w:rsidRPr="006F4A1F">
        <w:rPr>
          <w:rFonts w:ascii="Arial" w:hAnsi="Arial" w:cs="Arial"/>
          <w:spacing w:val="-6"/>
          <w:sz w:val="22"/>
          <w:szCs w:val="22"/>
        </w:rPr>
        <w:t>může být upravena (zvýšena či snížena) dodatky k této smlouvě</w:t>
      </w:r>
      <w:r w:rsidR="009561BE" w:rsidRPr="006F4A1F">
        <w:rPr>
          <w:rFonts w:ascii="Arial" w:hAnsi="Arial" w:cs="Arial"/>
          <w:spacing w:val="-6"/>
          <w:sz w:val="22"/>
          <w:szCs w:val="22"/>
        </w:rPr>
        <w:t xml:space="preserve"> </w:t>
      </w:r>
      <w:r w:rsidR="006F4A1F" w:rsidRPr="006F4A1F">
        <w:rPr>
          <w:rFonts w:ascii="Arial" w:hAnsi="Arial" w:cs="Arial"/>
          <w:sz w:val="22"/>
          <w:szCs w:val="22"/>
        </w:rPr>
        <w:t xml:space="preserve">v případě změny zákonných sazeb DPH </w:t>
      </w:r>
      <w:r w:rsidR="009561BE" w:rsidRPr="006F4A1F">
        <w:rPr>
          <w:rFonts w:ascii="Arial" w:hAnsi="Arial" w:cs="Arial"/>
          <w:sz w:val="22"/>
          <w:szCs w:val="22"/>
        </w:rPr>
        <w:t>či v případě změn uvedených v odst. 5.12</w:t>
      </w:r>
      <w:r w:rsidR="00AC4C65" w:rsidRPr="006F4A1F">
        <w:rPr>
          <w:rFonts w:ascii="Arial" w:hAnsi="Arial" w:cs="Arial"/>
          <w:spacing w:val="-6"/>
          <w:sz w:val="22"/>
          <w:szCs w:val="22"/>
        </w:rPr>
        <w:t>.</w:t>
      </w:r>
    </w:p>
    <w:p w14:paraId="3332C4EC" w14:textId="77777777" w:rsidR="00CB322E" w:rsidRPr="005C1B65" w:rsidRDefault="00CB322E" w:rsidP="002C48E7">
      <w:pPr>
        <w:pStyle w:val="Zkladntextodsazen"/>
        <w:jc w:val="both"/>
        <w:rPr>
          <w:rFonts w:ascii="Arial" w:hAnsi="Arial" w:cs="Arial"/>
          <w:sz w:val="22"/>
          <w:szCs w:val="22"/>
        </w:rPr>
      </w:pPr>
    </w:p>
    <w:p w14:paraId="3DB96F05" w14:textId="77777777"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14:paraId="0DE4F221" w14:textId="77777777"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14:paraId="23299144" w14:textId="77777777"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14:paraId="0CB696CD" w14:textId="77777777" w:rsidR="00A05141" w:rsidRPr="003F3534" w:rsidRDefault="00A05141" w:rsidP="00A05141">
      <w:pPr>
        <w:pStyle w:val="Zkladntextodsazen"/>
        <w:ind w:left="360"/>
        <w:jc w:val="both"/>
        <w:rPr>
          <w:rFonts w:ascii="Arial" w:hAnsi="Arial" w:cs="Arial"/>
          <w:sz w:val="22"/>
          <w:szCs w:val="22"/>
        </w:rPr>
      </w:pPr>
    </w:p>
    <w:p w14:paraId="53C3F9AF" w14:textId="0CE38D2E" w:rsidR="005C477F" w:rsidRPr="00DD68C7" w:rsidRDefault="005C477F" w:rsidP="00A05141">
      <w:pPr>
        <w:pStyle w:val="Zkladntextodsazen"/>
        <w:numPr>
          <w:ilvl w:val="1"/>
          <w:numId w:val="8"/>
        </w:numPr>
        <w:tabs>
          <w:tab w:val="left" w:pos="570"/>
        </w:tabs>
        <w:ind w:left="0" w:firstLine="0"/>
        <w:jc w:val="both"/>
        <w:rPr>
          <w:rFonts w:ascii="Arial" w:hAnsi="Arial" w:cs="Arial"/>
          <w:sz w:val="22"/>
          <w:szCs w:val="22"/>
        </w:rPr>
      </w:pPr>
      <w:r w:rsidRPr="00A05141">
        <w:rPr>
          <w:rFonts w:ascii="Arial" w:hAnsi="Arial" w:cs="Arial"/>
          <w:sz w:val="22"/>
          <w:szCs w:val="22"/>
        </w:rPr>
        <w:t xml:space="preserve">Faktury za jednotlivá dílčí plnění i konečná faktura za poslední dílčí plnění, dle odst. </w:t>
      </w:r>
      <w:proofErr w:type="gramStart"/>
      <w:r w:rsidRPr="00A05141">
        <w:rPr>
          <w:rFonts w:ascii="Arial" w:hAnsi="Arial" w:cs="Arial"/>
          <w:sz w:val="22"/>
          <w:szCs w:val="22"/>
        </w:rPr>
        <w:t>3.1</w:t>
      </w:r>
      <w:proofErr w:type="gramEnd"/>
      <w:r w:rsidR="00A51C2E" w:rsidRPr="00A05141">
        <w:rPr>
          <w:rFonts w:ascii="Arial" w:hAnsi="Arial" w:cs="Arial"/>
          <w:sz w:val="22"/>
          <w:szCs w:val="22"/>
        </w:rPr>
        <w:t>.</w:t>
      </w:r>
      <w:r w:rsidRPr="00A05141">
        <w:rPr>
          <w:rFonts w:ascii="Arial" w:hAnsi="Arial" w:cs="Arial"/>
          <w:sz w:val="22"/>
          <w:szCs w:val="22"/>
        </w:rPr>
        <w:t>, 3.2</w:t>
      </w:r>
      <w:r w:rsidR="00A51C2E" w:rsidRPr="00A05141">
        <w:rPr>
          <w:rFonts w:ascii="Arial" w:hAnsi="Arial" w:cs="Arial"/>
          <w:sz w:val="22"/>
          <w:szCs w:val="22"/>
        </w:rPr>
        <w:t>.</w:t>
      </w:r>
      <w:r w:rsidRPr="00A05141">
        <w:rPr>
          <w:rFonts w:ascii="Arial" w:hAnsi="Arial" w:cs="Arial"/>
          <w:sz w:val="22"/>
          <w:szCs w:val="22"/>
        </w:rPr>
        <w:t xml:space="preserve">, budou vyhotoveny v jednom vyhotovení a doručeny </w:t>
      </w:r>
      <w:r w:rsidR="001B7C51">
        <w:rPr>
          <w:rFonts w:ascii="Arial" w:hAnsi="Arial" w:cs="Arial"/>
          <w:sz w:val="22"/>
          <w:szCs w:val="22"/>
        </w:rPr>
        <w:t>p</w:t>
      </w:r>
      <w:r w:rsidR="00FD0B71" w:rsidRPr="00A05141">
        <w:rPr>
          <w:rFonts w:ascii="Arial" w:hAnsi="Arial" w:cs="Arial"/>
          <w:sz w:val="22"/>
          <w:szCs w:val="22"/>
        </w:rPr>
        <w:t>říkazc</w:t>
      </w:r>
      <w:r w:rsidR="001B7C51">
        <w:rPr>
          <w:rFonts w:ascii="Arial" w:hAnsi="Arial" w:cs="Arial"/>
          <w:sz w:val="22"/>
          <w:szCs w:val="22"/>
        </w:rPr>
        <w:t>i</w:t>
      </w:r>
      <w:r w:rsidRPr="00A05141">
        <w:rPr>
          <w:rFonts w:ascii="Arial" w:hAnsi="Arial" w:cs="Arial"/>
          <w:sz w:val="22"/>
          <w:szCs w:val="22"/>
        </w:rPr>
        <w:t xml:space="preserve">. Pro účely vystavení </w:t>
      </w:r>
      <w:r w:rsidR="00A07B55">
        <w:rPr>
          <w:rFonts w:ascii="Arial" w:hAnsi="Arial" w:cs="Arial"/>
          <w:sz w:val="22"/>
          <w:szCs w:val="22"/>
        </w:rPr>
        <w:t>faktur</w:t>
      </w:r>
      <w:r w:rsidRPr="00A05141">
        <w:rPr>
          <w:rFonts w:ascii="Arial" w:hAnsi="Arial" w:cs="Arial"/>
          <w:sz w:val="22"/>
          <w:szCs w:val="22"/>
        </w:rPr>
        <w:t xml:space="preserve"> se použije označení </w:t>
      </w:r>
      <w:r w:rsidR="00FD0B71" w:rsidRPr="00A05141">
        <w:rPr>
          <w:rFonts w:ascii="Arial" w:hAnsi="Arial" w:cs="Arial"/>
          <w:sz w:val="22"/>
          <w:szCs w:val="22"/>
        </w:rPr>
        <w:t>příkazce</w:t>
      </w:r>
      <w:r w:rsidRPr="00A05141">
        <w:rPr>
          <w:rFonts w:ascii="Arial" w:hAnsi="Arial" w:cs="Arial"/>
          <w:sz w:val="22"/>
          <w:szCs w:val="22"/>
        </w:rPr>
        <w:t xml:space="preserve">: Kraj Vysočina, Žižkova 1882/57, </w:t>
      </w:r>
      <w:r w:rsidR="008D1549">
        <w:rPr>
          <w:rFonts w:ascii="Arial" w:hAnsi="Arial" w:cs="Arial"/>
          <w:sz w:val="22"/>
          <w:szCs w:val="22"/>
        </w:rPr>
        <w:t>586 01</w:t>
      </w:r>
      <w:r w:rsidRPr="00A05141">
        <w:rPr>
          <w:rFonts w:ascii="Arial" w:hAnsi="Arial" w:cs="Arial"/>
          <w:sz w:val="22"/>
          <w:szCs w:val="22"/>
        </w:rPr>
        <w:t xml:space="preserve"> Jihlava, IČ</w:t>
      </w:r>
      <w:r w:rsidR="00AB1689" w:rsidRPr="00A05141">
        <w:rPr>
          <w:rFonts w:ascii="Arial" w:hAnsi="Arial" w:cs="Arial"/>
          <w:sz w:val="22"/>
          <w:szCs w:val="22"/>
        </w:rPr>
        <w:t>O</w:t>
      </w:r>
      <w:r w:rsidR="00A51C2E" w:rsidRPr="00A05141">
        <w:rPr>
          <w:rFonts w:ascii="Arial" w:hAnsi="Arial" w:cs="Arial"/>
          <w:sz w:val="22"/>
          <w:szCs w:val="22"/>
        </w:rPr>
        <w:t xml:space="preserve"> 70890</w:t>
      </w:r>
      <w:r w:rsidRPr="00A05141">
        <w:rPr>
          <w:rFonts w:ascii="Arial" w:hAnsi="Arial" w:cs="Arial"/>
          <w:sz w:val="22"/>
          <w:szCs w:val="22"/>
        </w:rPr>
        <w:t xml:space="preserve">749.  </w:t>
      </w:r>
      <w:r w:rsidR="00BA712F">
        <w:rPr>
          <w:rFonts w:ascii="Arial" w:hAnsi="Arial" w:cs="Arial"/>
          <w:sz w:val="22"/>
          <w:szCs w:val="22"/>
        </w:rPr>
        <w:t>P</w:t>
      </w:r>
      <w:r w:rsidR="00FD0B71" w:rsidRPr="00A05141">
        <w:rPr>
          <w:rFonts w:ascii="Arial" w:hAnsi="Arial" w:cs="Arial"/>
          <w:sz w:val="22"/>
          <w:szCs w:val="22"/>
        </w:rPr>
        <w:t>říkazník</w:t>
      </w:r>
      <w:r w:rsidR="00BA712F">
        <w:rPr>
          <w:rFonts w:ascii="Arial" w:hAnsi="Arial" w:cs="Arial"/>
          <w:sz w:val="22"/>
          <w:szCs w:val="22"/>
        </w:rPr>
        <w:t xml:space="preserve"> je</w:t>
      </w:r>
      <w:r w:rsidR="00FD0B71" w:rsidRPr="00A05141">
        <w:rPr>
          <w:rFonts w:ascii="Arial" w:hAnsi="Arial" w:cs="Arial"/>
          <w:sz w:val="22"/>
          <w:szCs w:val="22"/>
        </w:rPr>
        <w:t xml:space="preserve"> </w:t>
      </w:r>
      <w:r w:rsidRPr="00A05141">
        <w:rPr>
          <w:rFonts w:ascii="Arial" w:hAnsi="Arial" w:cs="Arial"/>
          <w:sz w:val="22"/>
          <w:szCs w:val="22"/>
        </w:rPr>
        <w:t xml:space="preserve">povinen uvádět na </w:t>
      </w:r>
      <w:r w:rsidR="00A07B55">
        <w:rPr>
          <w:rFonts w:ascii="Arial" w:hAnsi="Arial" w:cs="Arial"/>
          <w:sz w:val="22"/>
          <w:szCs w:val="22"/>
        </w:rPr>
        <w:t>fakturách</w:t>
      </w:r>
      <w:r w:rsidRPr="00A05141">
        <w:rPr>
          <w:rFonts w:ascii="Arial" w:hAnsi="Arial" w:cs="Arial"/>
          <w:sz w:val="22"/>
          <w:szCs w:val="22"/>
        </w:rPr>
        <w:t xml:space="preserve"> doslovný a přesný název akc</w:t>
      </w:r>
      <w:r w:rsidR="003C5210" w:rsidRPr="00A05141">
        <w:rPr>
          <w:rFonts w:ascii="Arial" w:hAnsi="Arial" w:cs="Arial"/>
          <w:sz w:val="22"/>
          <w:szCs w:val="22"/>
        </w:rPr>
        <w:t xml:space="preserve">e </w:t>
      </w:r>
      <w:r w:rsidR="00425D2C" w:rsidRPr="00425D2C">
        <w:rPr>
          <w:rFonts w:ascii="Arial" w:hAnsi="Arial" w:cs="Arial"/>
          <w:sz w:val="22"/>
        </w:rPr>
        <w:t>II</w:t>
      </w:r>
      <w:r w:rsidR="000E49F6">
        <w:rPr>
          <w:rFonts w:ascii="Arial" w:hAnsi="Arial" w:cs="Arial"/>
          <w:sz w:val="22"/>
        </w:rPr>
        <w:t>/346 Chotěboř – ul. Fominova</w:t>
      </w:r>
      <w:r w:rsidR="00027CFA">
        <w:rPr>
          <w:rFonts w:ascii="Arial" w:hAnsi="Arial" w:cs="Arial"/>
          <w:sz w:val="22"/>
        </w:rPr>
        <w:t>.</w:t>
      </w:r>
    </w:p>
    <w:p w14:paraId="204E85CB" w14:textId="77777777" w:rsidR="00DD68C7" w:rsidRPr="00A05141" w:rsidRDefault="00DD68C7" w:rsidP="00DD68C7">
      <w:pPr>
        <w:pStyle w:val="Zkladntextodsazen"/>
        <w:jc w:val="both"/>
        <w:rPr>
          <w:rFonts w:ascii="Arial" w:hAnsi="Arial" w:cs="Arial"/>
          <w:sz w:val="22"/>
          <w:szCs w:val="22"/>
        </w:rPr>
      </w:pPr>
    </w:p>
    <w:p w14:paraId="7F6F80B4" w14:textId="77777777"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8703B">
        <w:rPr>
          <w:rFonts w:ascii="Arial" w:hAnsi="Arial" w:cs="Arial"/>
          <w:spacing w:val="4"/>
          <w:sz w:val="22"/>
          <w:szCs w:val="22"/>
        </w:rPr>
        <w:t>příkazníkem</w:t>
      </w:r>
      <w:r w:rsidR="000B7A5F" w:rsidRPr="006E2BC3">
        <w:rPr>
          <w:rFonts w:ascii="Arial" w:hAnsi="Arial" w:cs="Arial"/>
          <w:spacing w:val="4"/>
          <w:sz w:val="22"/>
          <w:szCs w:val="22"/>
        </w:rPr>
        <w:t xml:space="preserve"> dle článku </w:t>
      </w:r>
      <w:r w:rsidRPr="006E2BC3">
        <w:rPr>
          <w:rFonts w:ascii="Arial" w:hAnsi="Arial" w:cs="Arial"/>
          <w:spacing w:val="4"/>
          <w:sz w:val="22"/>
          <w:szCs w:val="22"/>
        </w:rPr>
        <w:t>3.  Každé dílčí plnění uskutečněné podle čl. 3 této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14:paraId="73A96FED" w14:textId="77777777" w:rsidR="005C477F" w:rsidRPr="005C1B65" w:rsidRDefault="005C477F" w:rsidP="005C477F">
      <w:pPr>
        <w:pStyle w:val="Zkladntextodsazen"/>
        <w:jc w:val="both"/>
        <w:rPr>
          <w:rFonts w:ascii="Arial" w:hAnsi="Arial" w:cs="Arial"/>
          <w:sz w:val="22"/>
          <w:szCs w:val="22"/>
        </w:rPr>
      </w:pPr>
    </w:p>
    <w:p w14:paraId="4637BEB9" w14:textId="27CF094B"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do patnácti dnů od posledního dne daného kalendářního měsíce, resp. od ukončení dílčího plnění, vyhotov</w:t>
      </w:r>
      <w:r w:rsidR="00103830">
        <w:rPr>
          <w:rFonts w:ascii="Arial" w:hAnsi="Arial" w:cs="Arial"/>
          <w:sz w:val="22"/>
          <w:szCs w:val="22"/>
        </w:rPr>
        <w:t>í</w:t>
      </w:r>
      <w:r w:rsidR="005C477F" w:rsidRPr="005C1B65">
        <w:rPr>
          <w:rFonts w:ascii="Arial" w:hAnsi="Arial" w:cs="Arial"/>
          <w:sz w:val="22"/>
          <w:szCs w:val="22"/>
        </w:rPr>
        <w:t xml:space="preserve">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14:paraId="639CA123" w14:textId="77777777" w:rsidR="005C477F" w:rsidRPr="005C1B65" w:rsidRDefault="005C477F" w:rsidP="005C477F">
      <w:pPr>
        <w:pStyle w:val="Zkladntextodsazen"/>
        <w:jc w:val="both"/>
        <w:rPr>
          <w:rFonts w:ascii="Arial" w:hAnsi="Arial" w:cs="Arial"/>
          <w:sz w:val="22"/>
          <w:szCs w:val="22"/>
        </w:rPr>
      </w:pPr>
    </w:p>
    <w:p w14:paraId="0ADEA511" w14:textId="77777777"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14:paraId="1A6F3F7D" w14:textId="77777777" w:rsidR="002B315B" w:rsidRPr="005C1B65" w:rsidRDefault="002B315B" w:rsidP="002B315B">
      <w:pPr>
        <w:pStyle w:val="Zkladntextodsazen"/>
        <w:jc w:val="both"/>
        <w:rPr>
          <w:rFonts w:ascii="Arial" w:hAnsi="Arial" w:cs="Arial"/>
          <w:sz w:val="22"/>
          <w:szCs w:val="22"/>
        </w:rPr>
      </w:pPr>
    </w:p>
    <w:p w14:paraId="38E36EBC" w14:textId="77777777"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14:paraId="081BF15A" w14:textId="77777777" w:rsidR="002B315B" w:rsidRPr="005C1B65" w:rsidRDefault="002B315B" w:rsidP="002B315B">
      <w:pPr>
        <w:pStyle w:val="Zkladntextodsazen"/>
        <w:jc w:val="both"/>
        <w:rPr>
          <w:rFonts w:ascii="Arial" w:hAnsi="Arial" w:cs="Arial"/>
          <w:sz w:val="22"/>
          <w:szCs w:val="22"/>
        </w:rPr>
      </w:pPr>
    </w:p>
    <w:p w14:paraId="3306AF03" w14:textId="77777777"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14:paraId="2274CB1A" w14:textId="77777777" w:rsidR="005C477F" w:rsidRPr="005C1B65" w:rsidRDefault="005C477F" w:rsidP="00C036B4">
      <w:pPr>
        <w:pStyle w:val="Zkladntextodsazen"/>
        <w:tabs>
          <w:tab w:val="left" w:pos="570"/>
        </w:tabs>
        <w:jc w:val="both"/>
        <w:rPr>
          <w:rFonts w:ascii="Arial" w:hAnsi="Arial" w:cs="Arial"/>
          <w:sz w:val="22"/>
          <w:szCs w:val="22"/>
        </w:rPr>
      </w:pPr>
    </w:p>
    <w:p w14:paraId="75A06315" w14:textId="77777777"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w:t>
      </w:r>
      <w:r w:rsidR="00A07B55">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A07B55">
        <w:rPr>
          <w:rFonts w:ascii="Arial" w:hAnsi="Arial" w:cs="Arial"/>
          <w:sz w:val="22"/>
          <w:szCs w:val="22"/>
        </w:rPr>
        <w:t>ou fakturu</w:t>
      </w:r>
      <w:r w:rsidRPr="005C1B65">
        <w:rPr>
          <w:rFonts w:ascii="Arial" w:hAnsi="Arial" w:cs="Arial"/>
          <w:sz w:val="22"/>
          <w:szCs w:val="22"/>
        </w:rPr>
        <w:t>.</w:t>
      </w:r>
    </w:p>
    <w:p w14:paraId="25061723" w14:textId="77777777" w:rsidR="005C477F" w:rsidRPr="005C1B65" w:rsidRDefault="005C477F" w:rsidP="00C036B4">
      <w:pPr>
        <w:pStyle w:val="Zkladntextodsazen"/>
        <w:tabs>
          <w:tab w:val="left" w:pos="570"/>
        </w:tabs>
        <w:jc w:val="both"/>
        <w:rPr>
          <w:rFonts w:ascii="Arial" w:hAnsi="Arial" w:cs="Arial"/>
          <w:sz w:val="22"/>
          <w:szCs w:val="22"/>
        </w:rPr>
      </w:pPr>
    </w:p>
    <w:p w14:paraId="75B272F4" w14:textId="77777777"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14:paraId="59F0E14B" w14:textId="77777777" w:rsidR="00F8230C" w:rsidRPr="005C1B65" w:rsidRDefault="00F8230C" w:rsidP="005C477F">
      <w:pPr>
        <w:pStyle w:val="Zkladntextodsazen"/>
        <w:jc w:val="both"/>
        <w:rPr>
          <w:rFonts w:ascii="Arial" w:hAnsi="Arial" w:cs="Arial"/>
          <w:sz w:val="22"/>
          <w:szCs w:val="22"/>
        </w:rPr>
      </w:pPr>
    </w:p>
    <w:p w14:paraId="33C8E075"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6 – Práva a povinnosti smluvních stran</w:t>
      </w:r>
    </w:p>
    <w:p w14:paraId="508B987B" w14:textId="77777777"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14:paraId="51B8070E" w14:textId="77777777"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lastRenderedPageBreak/>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14:paraId="1BF37DA1" w14:textId="77777777" w:rsidR="008F454A" w:rsidRDefault="008F454A" w:rsidP="008F454A">
      <w:pPr>
        <w:pStyle w:val="Odstavecseseznamem"/>
        <w:rPr>
          <w:rFonts w:ascii="Arial" w:hAnsi="Arial" w:cs="Arial"/>
          <w:sz w:val="22"/>
          <w:szCs w:val="22"/>
        </w:rPr>
      </w:pPr>
    </w:p>
    <w:p w14:paraId="67273F49" w14:textId="77777777"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14:paraId="67B3BD64" w14:textId="77777777" w:rsidR="0095760F" w:rsidRPr="005C1B65" w:rsidRDefault="0095760F" w:rsidP="002C48E7">
      <w:pPr>
        <w:pStyle w:val="Zkladntextodsazen"/>
        <w:tabs>
          <w:tab w:val="left" w:pos="567"/>
        </w:tabs>
        <w:jc w:val="both"/>
        <w:rPr>
          <w:rFonts w:ascii="Arial" w:hAnsi="Arial" w:cs="Arial"/>
          <w:sz w:val="22"/>
          <w:szCs w:val="22"/>
        </w:rPr>
      </w:pPr>
    </w:p>
    <w:p w14:paraId="7575986A" w14:textId="77777777"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14:paraId="3B651AB6" w14:textId="77777777" w:rsidR="007C57BD" w:rsidRDefault="007C57BD" w:rsidP="007C57BD">
      <w:pPr>
        <w:pStyle w:val="Odstavecseseznamem"/>
        <w:rPr>
          <w:rFonts w:ascii="Arial" w:hAnsi="Arial" w:cs="Arial"/>
          <w:sz w:val="22"/>
          <w:szCs w:val="22"/>
        </w:rPr>
      </w:pPr>
    </w:p>
    <w:p w14:paraId="30BE89DD" w14:textId="77777777" w:rsidR="00920C61" w:rsidRPr="005C1B65" w:rsidRDefault="00920C61" w:rsidP="00920C61">
      <w:pPr>
        <w:pStyle w:val="Zkladntextodsazen"/>
        <w:tabs>
          <w:tab w:val="left" w:pos="567"/>
        </w:tabs>
        <w:jc w:val="both"/>
        <w:rPr>
          <w:rFonts w:ascii="Arial" w:hAnsi="Arial" w:cs="Arial"/>
          <w:sz w:val="22"/>
          <w:szCs w:val="22"/>
        </w:rPr>
      </w:pPr>
    </w:p>
    <w:p w14:paraId="18BBC3A5"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14:paraId="764D5B0B" w14:textId="19597108"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003A6A">
        <w:rPr>
          <w:rFonts w:ascii="Arial" w:hAnsi="Arial" w:cs="Arial"/>
          <w:sz w:val="22"/>
          <w:szCs w:val="22"/>
        </w:rPr>
        <w:t xml:space="preserve">osobami </w:t>
      </w:r>
      <w:r w:rsidRPr="005C1B65">
        <w:rPr>
          <w:rFonts w:ascii="Arial" w:hAnsi="Arial" w:cs="Arial"/>
          <w:sz w:val="22"/>
          <w:szCs w:val="22"/>
        </w:rPr>
        <w:t>obou smluvních stran.</w:t>
      </w:r>
    </w:p>
    <w:p w14:paraId="10AAA77D" w14:textId="77777777" w:rsidR="00F346AC" w:rsidRPr="005C1B65" w:rsidRDefault="00F346AC" w:rsidP="002C48E7">
      <w:pPr>
        <w:pStyle w:val="Zkladntextodsazen"/>
        <w:tabs>
          <w:tab w:val="left" w:pos="567"/>
        </w:tabs>
        <w:jc w:val="both"/>
        <w:rPr>
          <w:rFonts w:ascii="Arial" w:hAnsi="Arial" w:cs="Arial"/>
          <w:sz w:val="22"/>
          <w:szCs w:val="22"/>
        </w:rPr>
      </w:pPr>
    </w:p>
    <w:p w14:paraId="7DE82EDD" w14:textId="77777777"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14:paraId="4F5AC6ED" w14:textId="77777777" w:rsidR="007A7B3F" w:rsidRPr="00CB792D" w:rsidRDefault="007A7B3F" w:rsidP="007A7B3F">
      <w:pPr>
        <w:pStyle w:val="Odstavecseseznamem"/>
        <w:rPr>
          <w:rFonts w:ascii="Arial" w:hAnsi="Arial" w:cs="Arial"/>
          <w:sz w:val="32"/>
          <w:szCs w:val="32"/>
        </w:rPr>
      </w:pPr>
    </w:p>
    <w:p w14:paraId="688E48A3" w14:textId="77777777" w:rsidR="007A7B3F" w:rsidRPr="005C1B65" w:rsidRDefault="007A7B3F" w:rsidP="007A7B3F">
      <w:pPr>
        <w:pStyle w:val="Zkladntextodsazen"/>
        <w:tabs>
          <w:tab w:val="left" w:pos="567"/>
        </w:tabs>
        <w:ind w:left="720"/>
        <w:jc w:val="both"/>
        <w:rPr>
          <w:rFonts w:ascii="Arial" w:hAnsi="Arial" w:cs="Arial"/>
          <w:sz w:val="22"/>
          <w:szCs w:val="22"/>
        </w:rPr>
      </w:pPr>
    </w:p>
    <w:p w14:paraId="35858D8D" w14:textId="77777777"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14:paraId="5F94291F" w14:textId="77777777"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14:paraId="51FA6E5D" w14:textId="77777777" w:rsidR="00EB3840" w:rsidRPr="005C1B65" w:rsidRDefault="00EB3840" w:rsidP="00EB3840">
      <w:pPr>
        <w:pStyle w:val="Zkladntextodsazen"/>
        <w:jc w:val="both"/>
        <w:rPr>
          <w:rFonts w:ascii="Arial" w:hAnsi="Arial" w:cs="Arial"/>
          <w:sz w:val="22"/>
          <w:szCs w:val="22"/>
        </w:rPr>
      </w:pPr>
    </w:p>
    <w:p w14:paraId="0F68D967" w14:textId="77777777"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14:paraId="4469024F" w14:textId="77777777" w:rsidR="00F346AC" w:rsidRPr="005C1B65" w:rsidRDefault="00F346AC" w:rsidP="002C48E7">
      <w:pPr>
        <w:pStyle w:val="Zkladntextodsazen"/>
        <w:jc w:val="both"/>
        <w:rPr>
          <w:rFonts w:ascii="Arial" w:hAnsi="Arial" w:cs="Arial"/>
          <w:sz w:val="22"/>
          <w:szCs w:val="22"/>
        </w:rPr>
      </w:pPr>
    </w:p>
    <w:p w14:paraId="0B8A6BE4" w14:textId="77777777"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14:paraId="5859BF7A" w14:textId="77777777" w:rsidR="0000132A" w:rsidRPr="005C1B65" w:rsidRDefault="0000132A" w:rsidP="002B60BE">
      <w:pPr>
        <w:pStyle w:val="Odstavecseseznamem"/>
        <w:rPr>
          <w:rFonts w:ascii="Arial" w:hAnsi="Arial" w:cs="Arial"/>
          <w:sz w:val="22"/>
          <w:szCs w:val="22"/>
        </w:rPr>
      </w:pPr>
    </w:p>
    <w:p w14:paraId="06138743" w14:textId="77777777"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3638C3F2" w14:textId="77777777" w:rsidR="00ED03BF" w:rsidRPr="00CB792D" w:rsidRDefault="00ED03BF" w:rsidP="00ED03BF">
      <w:pPr>
        <w:pStyle w:val="Zkladntextodsazen"/>
        <w:jc w:val="both"/>
        <w:rPr>
          <w:rFonts w:ascii="Arial" w:hAnsi="Arial" w:cs="Arial"/>
          <w:sz w:val="32"/>
          <w:szCs w:val="32"/>
        </w:rPr>
      </w:pPr>
    </w:p>
    <w:p w14:paraId="3AC1F401" w14:textId="77777777" w:rsidR="00356977" w:rsidRPr="005C1B65" w:rsidRDefault="00356977" w:rsidP="002C48E7">
      <w:pPr>
        <w:pStyle w:val="Zkladntextodsazen"/>
        <w:jc w:val="both"/>
        <w:rPr>
          <w:rFonts w:ascii="Arial" w:hAnsi="Arial" w:cs="Arial"/>
          <w:sz w:val="22"/>
          <w:szCs w:val="22"/>
        </w:rPr>
      </w:pPr>
    </w:p>
    <w:p w14:paraId="3DBAA314" w14:textId="77777777"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14:paraId="3C0F1281" w14:textId="77777777"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14:paraId="2945A958" w14:textId="5812DB7A" w:rsidR="00F346AC" w:rsidRPr="005C1B65"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14:paraId="3AD8AA9E" w14:textId="77777777"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14:paraId="25163D8D" w14:textId="77777777" w:rsidR="00DA6473" w:rsidRDefault="00DA6473" w:rsidP="00D746E6">
      <w:pPr>
        <w:pStyle w:val="Zkladntextodsazen"/>
        <w:tabs>
          <w:tab w:val="left" w:pos="567"/>
        </w:tabs>
        <w:spacing w:after="120"/>
        <w:jc w:val="both"/>
        <w:rPr>
          <w:rFonts w:ascii="Arial" w:hAnsi="Arial" w:cs="Arial"/>
          <w:sz w:val="22"/>
          <w:szCs w:val="22"/>
        </w:rPr>
      </w:pPr>
    </w:p>
    <w:p w14:paraId="42AF1577" w14:textId="77777777" w:rsidR="00716261" w:rsidRDefault="00716261" w:rsidP="002C48E7">
      <w:pPr>
        <w:spacing w:before="120" w:after="120"/>
        <w:jc w:val="center"/>
        <w:rPr>
          <w:rFonts w:ascii="Arial" w:hAnsi="Arial" w:cs="Arial"/>
          <w:b/>
          <w:sz w:val="22"/>
          <w:szCs w:val="22"/>
        </w:rPr>
      </w:pPr>
    </w:p>
    <w:p w14:paraId="61440F01" w14:textId="354211BB"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lastRenderedPageBreak/>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14:paraId="0B008FD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1</w:t>
      </w:r>
      <w:proofErr w:type="gramEnd"/>
      <w:r w:rsidRPr="0044065A">
        <w:rPr>
          <w:rFonts w:ascii="Arial" w:hAnsi="Arial" w:cs="Arial"/>
          <w:spacing w:val="6"/>
          <w:sz w:val="22"/>
          <w:szCs w:val="22"/>
        </w:rPr>
        <w:t>.</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14:paraId="2F9A7229"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31A66EF"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14:paraId="36EBC913"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E8DA71C"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3</w:t>
      </w:r>
      <w:proofErr w:type="gramEnd"/>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14:paraId="6B50A26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F73435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4</w:t>
      </w:r>
      <w:proofErr w:type="gramEnd"/>
      <w:r w:rsidRPr="0044065A">
        <w:rPr>
          <w:rFonts w:ascii="Arial" w:hAnsi="Arial" w:cs="Arial"/>
          <w:spacing w:val="6"/>
          <w:sz w:val="22"/>
          <w:szCs w:val="22"/>
        </w:rPr>
        <w:t>.</w:t>
      </w:r>
      <w:r w:rsidRPr="0044065A">
        <w:rPr>
          <w:rFonts w:ascii="Arial" w:hAnsi="Arial" w:cs="Arial"/>
          <w:spacing w:val="6"/>
          <w:sz w:val="22"/>
          <w:szCs w:val="22"/>
        </w:rPr>
        <w:tab/>
        <w:t>Příkazce si vyhrazuje právo odstoupit od smlouvy v případě, že stavba, pro kterou se sjednává předmět plnění dle č</w:t>
      </w:r>
      <w:r w:rsidR="000F224F">
        <w:rPr>
          <w:rFonts w:ascii="Arial" w:hAnsi="Arial" w:cs="Arial"/>
          <w:spacing w:val="6"/>
          <w:sz w:val="22"/>
          <w:szCs w:val="22"/>
        </w:rPr>
        <w:t>l</w:t>
      </w:r>
      <w:r w:rsidRPr="0044065A">
        <w:rPr>
          <w:rFonts w:ascii="Arial" w:hAnsi="Arial" w:cs="Arial"/>
          <w:spacing w:val="6"/>
          <w:sz w:val="22"/>
          <w:szCs w:val="22"/>
        </w:rPr>
        <w:t>. 2, nebude zahájena v termínu 12 měsíců od podpisu této smlouvy. Příkazník bere tuto skutečnost na vědomí a pro případ, že se tak stane je s tím srozuměn.</w:t>
      </w:r>
    </w:p>
    <w:p w14:paraId="53EAB55F"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E3CDEC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5</w:t>
      </w:r>
      <w:proofErr w:type="gramEnd"/>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w:t>
      </w:r>
      <w:r w:rsidR="00F63F52">
        <w:rPr>
          <w:rFonts w:ascii="Arial" w:hAnsi="Arial" w:cs="Arial"/>
          <w:spacing w:val="6"/>
          <w:sz w:val="22"/>
          <w:szCs w:val="22"/>
        </w:rPr>
        <w:t>příkazce</w:t>
      </w:r>
      <w:r w:rsidRPr="0044065A">
        <w:rPr>
          <w:rFonts w:ascii="Arial" w:hAnsi="Arial" w:cs="Arial"/>
          <w:spacing w:val="6"/>
          <w:sz w:val="22"/>
          <w:szCs w:val="22"/>
        </w:rPr>
        <w:t xml:space="preserve">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14:paraId="303AFC91"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1F807C9"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6</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14:paraId="034FA44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215F0899" w14:textId="5A69101F"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7</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Tato smlouva nabývá platnosti dnem podpisu </w:t>
      </w:r>
      <w:r w:rsidR="00003A6A">
        <w:rPr>
          <w:rFonts w:ascii="Arial" w:hAnsi="Arial" w:cs="Arial"/>
          <w:spacing w:val="6"/>
          <w:sz w:val="22"/>
          <w:szCs w:val="22"/>
        </w:rPr>
        <w:t xml:space="preserve">oprávněných osob obou smluvních stran </w:t>
      </w:r>
      <w:r w:rsidRPr="0044065A">
        <w:rPr>
          <w:rFonts w:ascii="Arial" w:hAnsi="Arial" w:cs="Arial"/>
          <w:spacing w:val="6"/>
          <w:sz w:val="22"/>
          <w:szCs w:val="22"/>
        </w:rPr>
        <w:t>a účinnosti dnem uveřejnění v informačním systému veřejné správy - Registru smluv.</w:t>
      </w:r>
    </w:p>
    <w:p w14:paraId="55D99B44"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8266DB3"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8</w:t>
      </w:r>
      <w:proofErr w:type="gramEnd"/>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14:paraId="154B386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1BEBE9A"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9</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14:paraId="3B8CA471"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0</w:t>
      </w:r>
      <w:proofErr w:type="gramEnd"/>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14:paraId="1D8D538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1CA18AA" w14:textId="44C46EA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D8703B">
        <w:rPr>
          <w:rFonts w:ascii="Arial" w:hAnsi="Arial" w:cs="Arial"/>
          <w:spacing w:val="6"/>
          <w:sz w:val="22"/>
          <w:szCs w:val="22"/>
        </w:rPr>
        <w:t>1</w:t>
      </w:r>
      <w:r w:rsidRPr="0044065A">
        <w:rPr>
          <w:rFonts w:ascii="Arial" w:hAnsi="Arial" w:cs="Arial"/>
          <w:spacing w:val="6"/>
          <w:sz w:val="22"/>
          <w:szCs w:val="22"/>
        </w:rPr>
        <w:t>. Příkazník je povinen uchovávat veškerou dokumentaci související s realizací projektu vč. účetních dokladů minimálně do konce roku 20</w:t>
      </w:r>
      <w:r w:rsidR="0061011C">
        <w:rPr>
          <w:rFonts w:ascii="Arial" w:hAnsi="Arial" w:cs="Arial"/>
          <w:spacing w:val="6"/>
          <w:sz w:val="22"/>
          <w:szCs w:val="22"/>
        </w:rPr>
        <w:t>35</w:t>
      </w:r>
      <w:r w:rsidRPr="0044065A">
        <w:rPr>
          <w:rFonts w:ascii="Arial" w:hAnsi="Arial" w:cs="Arial"/>
          <w:spacing w:val="6"/>
          <w:sz w:val="22"/>
          <w:szCs w:val="22"/>
        </w:rPr>
        <w:t>.</w:t>
      </w:r>
    </w:p>
    <w:p w14:paraId="51211B8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7E2B02B4" w14:textId="5434772C" w:rsid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r>
      <w:r w:rsidR="00E86F15">
        <w:rPr>
          <w:rFonts w:ascii="Arial" w:hAnsi="Arial" w:cs="Arial"/>
          <w:spacing w:val="6"/>
          <w:sz w:val="22"/>
          <w:szCs w:val="22"/>
        </w:rPr>
        <w:t xml:space="preserve">Příkazník </w:t>
      </w:r>
      <w:r w:rsidRPr="0044065A">
        <w:rPr>
          <w:rFonts w:ascii="Arial" w:hAnsi="Arial" w:cs="Arial"/>
          <w:spacing w:val="6"/>
          <w:sz w:val="22"/>
          <w:szCs w:val="22"/>
        </w:rPr>
        <w:t>je povinen minimálně do konce roku 20</w:t>
      </w:r>
      <w:r w:rsidR="0061011C">
        <w:rPr>
          <w:rFonts w:ascii="Arial" w:hAnsi="Arial" w:cs="Arial"/>
          <w:spacing w:val="6"/>
          <w:sz w:val="22"/>
          <w:szCs w:val="22"/>
        </w:rPr>
        <w:t>35</w:t>
      </w:r>
      <w:r w:rsidRPr="0044065A">
        <w:rPr>
          <w:rFonts w:ascii="Arial" w:hAnsi="Arial" w:cs="Arial"/>
          <w:spacing w:val="6"/>
          <w:sz w:val="22"/>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599DF153" w14:textId="6A9ACA6B"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lastRenderedPageBreak/>
        <w:t xml:space="preserve">10.13. </w:t>
      </w:r>
      <w:r w:rsidR="00C316B2">
        <w:rPr>
          <w:rFonts w:ascii="Arial" w:hAnsi="Arial" w:cs="Arial"/>
          <w:spacing w:val="6"/>
          <w:sz w:val="22"/>
          <w:szCs w:val="22"/>
        </w:rPr>
        <w:t xml:space="preserve">Příkazník </w:t>
      </w:r>
      <w:r w:rsidRPr="00727903">
        <w:rPr>
          <w:rFonts w:ascii="Arial" w:hAnsi="Arial" w:cs="Arial"/>
          <w:spacing w:val="6"/>
          <w:sz w:val="22"/>
          <w:szCs w:val="22"/>
        </w:rPr>
        <w:t>se zavazuje, po předchozí domluvě, umožnit konání exkurze studentům ze škol s obory pojící se s předmětem veřejné zakázky, pokud to povaha předmětu veřejné zakázky a příslušné právní předpisy umožňují.</w:t>
      </w:r>
    </w:p>
    <w:p w14:paraId="1B3FD6EB"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7B24C012" w14:textId="6D2BEA4F"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10.14. </w:t>
      </w:r>
      <w:r w:rsidR="00B511A4">
        <w:rPr>
          <w:rFonts w:ascii="Arial" w:hAnsi="Arial" w:cs="Arial"/>
          <w:spacing w:val="6"/>
          <w:sz w:val="22"/>
          <w:szCs w:val="22"/>
        </w:rPr>
        <w:t>Příkazník</w:t>
      </w:r>
      <w:r w:rsidRPr="00727903">
        <w:rPr>
          <w:rFonts w:ascii="Arial" w:hAnsi="Arial" w:cs="Arial"/>
          <w:spacing w:val="6"/>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sidR="007A4786">
        <w:rPr>
          <w:rFonts w:ascii="Arial" w:hAnsi="Arial" w:cs="Arial"/>
          <w:spacing w:val="6"/>
          <w:sz w:val="22"/>
          <w:szCs w:val="22"/>
        </w:rPr>
        <w:t>příkazníkem</w:t>
      </w:r>
      <w:r w:rsidRPr="00727903">
        <w:rPr>
          <w:rFonts w:ascii="Arial" w:hAnsi="Arial" w:cs="Arial"/>
          <w:spacing w:val="6"/>
          <w:sz w:val="22"/>
          <w:szCs w:val="22"/>
        </w:rPr>
        <w:t xml:space="preserve"> či jeho poddodavateli.</w:t>
      </w:r>
    </w:p>
    <w:p w14:paraId="4BE9766A"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56708E5B" w14:textId="1715341D" w:rsid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10.15. </w:t>
      </w:r>
      <w:r w:rsidR="00C316B2">
        <w:rPr>
          <w:rFonts w:ascii="Arial" w:hAnsi="Arial" w:cs="Arial"/>
          <w:spacing w:val="6"/>
          <w:sz w:val="22"/>
          <w:szCs w:val="22"/>
        </w:rPr>
        <w:t>Příkazník</w:t>
      </w:r>
      <w:r w:rsidR="00B511A4">
        <w:rPr>
          <w:rFonts w:ascii="Arial" w:hAnsi="Arial" w:cs="Arial"/>
          <w:spacing w:val="6"/>
          <w:sz w:val="22"/>
          <w:szCs w:val="22"/>
        </w:rPr>
        <w:t xml:space="preserve"> </w:t>
      </w:r>
      <w:r w:rsidRPr="00727903">
        <w:rPr>
          <w:rFonts w:ascii="Arial" w:hAnsi="Arial" w:cs="Arial"/>
          <w:spacing w:val="6"/>
          <w:sz w:val="22"/>
          <w:szCs w:val="22"/>
        </w:rPr>
        <w:t>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6BAF85DD" w14:textId="7AFDA443" w:rsidR="00B511A4" w:rsidRDefault="00B511A4" w:rsidP="00727903">
      <w:pPr>
        <w:pStyle w:val="Zkladntextodsazen"/>
        <w:tabs>
          <w:tab w:val="left" w:pos="567"/>
        </w:tabs>
        <w:jc w:val="both"/>
        <w:rPr>
          <w:rFonts w:ascii="Arial" w:hAnsi="Arial" w:cs="Arial"/>
          <w:spacing w:val="6"/>
          <w:sz w:val="22"/>
          <w:szCs w:val="22"/>
        </w:rPr>
      </w:pPr>
    </w:p>
    <w:p w14:paraId="6BA19CBD" w14:textId="2EAED026" w:rsidR="00B511A4" w:rsidRPr="00B511A4" w:rsidRDefault="00B511A4" w:rsidP="00B511A4">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10.16. </w:t>
      </w:r>
      <w:r w:rsidRPr="00B511A4">
        <w:rPr>
          <w:rFonts w:ascii="Arial" w:hAnsi="Arial" w:cs="Arial"/>
          <w:spacing w:val="6"/>
          <w:sz w:val="22"/>
          <w:szCs w:val="22"/>
        </w:rPr>
        <w:t>Příkazník se zavazuje, v rámci plnění této smlouvy, nevyužívat</w:t>
      </w:r>
      <w:r w:rsidR="002565D6">
        <w:rPr>
          <w:rFonts w:ascii="Arial" w:hAnsi="Arial" w:cs="Arial"/>
          <w:spacing w:val="6"/>
          <w:sz w:val="22"/>
          <w:szCs w:val="22"/>
        </w:rPr>
        <w:t xml:space="preserve"> </w:t>
      </w:r>
      <w:r w:rsidR="002565D6" w:rsidRPr="002565D6">
        <w:rPr>
          <w:rFonts w:ascii="Arial" w:hAnsi="Arial" w:cs="Arial"/>
          <w:spacing w:val="6"/>
          <w:sz w:val="22"/>
          <w:szCs w:val="22"/>
        </w:rPr>
        <w:t xml:space="preserve">v rozsahu vyšším než </w:t>
      </w:r>
      <w:r w:rsidR="00D93186">
        <w:rPr>
          <w:rFonts w:ascii="Arial" w:hAnsi="Arial" w:cs="Arial"/>
          <w:spacing w:val="6"/>
          <w:sz w:val="22"/>
          <w:szCs w:val="22"/>
        </w:rPr>
        <w:t xml:space="preserve">     </w:t>
      </w:r>
      <w:r w:rsidR="002565D6" w:rsidRPr="002565D6">
        <w:rPr>
          <w:rFonts w:ascii="Arial" w:hAnsi="Arial" w:cs="Arial"/>
          <w:spacing w:val="6"/>
          <w:sz w:val="22"/>
          <w:szCs w:val="22"/>
        </w:rPr>
        <w:t>10</w:t>
      </w:r>
      <w:r w:rsidR="00D93186">
        <w:rPr>
          <w:rFonts w:ascii="Arial" w:hAnsi="Arial" w:cs="Arial"/>
          <w:spacing w:val="6"/>
          <w:sz w:val="22"/>
          <w:szCs w:val="22"/>
        </w:rPr>
        <w:t xml:space="preserve"> </w:t>
      </w:r>
      <w:r w:rsidR="002565D6" w:rsidRPr="002565D6">
        <w:rPr>
          <w:rFonts w:ascii="Arial" w:hAnsi="Arial" w:cs="Arial"/>
          <w:spacing w:val="6"/>
          <w:sz w:val="22"/>
          <w:szCs w:val="22"/>
        </w:rPr>
        <w:t xml:space="preserve">% ceny </w:t>
      </w:r>
      <w:r w:rsidRPr="00B511A4">
        <w:rPr>
          <w:rFonts w:ascii="Arial" w:hAnsi="Arial" w:cs="Arial"/>
          <w:spacing w:val="6"/>
          <w:sz w:val="22"/>
          <w:szCs w:val="22"/>
        </w:rPr>
        <w:t>poddodavatele, který je:</w:t>
      </w:r>
    </w:p>
    <w:p w14:paraId="3206F0C7" w14:textId="77777777" w:rsidR="00B511A4" w:rsidRPr="00A809A9"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14:paraId="4F4FCE58" w14:textId="77777777" w:rsidR="00B511A4" w:rsidRPr="00A809A9"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14:paraId="43ABEDD2" w14:textId="77777777" w:rsidR="00B511A4"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14:paraId="0F2518F9" w14:textId="6AF160FC" w:rsidR="00B75ECF" w:rsidRPr="009A50B9" w:rsidRDefault="00B75ECF" w:rsidP="00B75ECF">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14:paraId="328DD11E" w14:textId="56AFF16F" w:rsidR="00B511A4" w:rsidRDefault="00B511A4" w:rsidP="00727903">
      <w:pPr>
        <w:pStyle w:val="Zkladntextodsazen"/>
        <w:tabs>
          <w:tab w:val="left" w:pos="567"/>
        </w:tabs>
        <w:jc w:val="both"/>
        <w:rPr>
          <w:rFonts w:ascii="Arial" w:hAnsi="Arial" w:cs="Arial"/>
          <w:spacing w:val="6"/>
          <w:sz w:val="22"/>
          <w:szCs w:val="22"/>
        </w:rPr>
      </w:pPr>
    </w:p>
    <w:p w14:paraId="3B548FF8" w14:textId="1F4EF60D" w:rsidR="003855AA" w:rsidRPr="003855AA" w:rsidRDefault="003855AA" w:rsidP="003855AA">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10.17. </w:t>
      </w:r>
      <w:r w:rsidRPr="003855AA">
        <w:rPr>
          <w:rFonts w:ascii="Arial" w:hAnsi="Arial" w:cs="Arial"/>
          <w:spacing w:val="6"/>
          <w:sz w:val="22"/>
          <w:szCs w:val="22"/>
        </w:rPr>
        <w:t>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36CE135B" w14:textId="77777777" w:rsidR="003855AA" w:rsidRPr="00727903" w:rsidRDefault="003855AA" w:rsidP="00727903">
      <w:pPr>
        <w:pStyle w:val="Zkladntextodsazen"/>
        <w:tabs>
          <w:tab w:val="left" w:pos="567"/>
        </w:tabs>
        <w:jc w:val="both"/>
        <w:rPr>
          <w:rFonts w:ascii="Arial" w:hAnsi="Arial" w:cs="Arial"/>
          <w:spacing w:val="6"/>
          <w:sz w:val="22"/>
          <w:szCs w:val="22"/>
        </w:rPr>
      </w:pPr>
    </w:p>
    <w:p w14:paraId="367BB8EE" w14:textId="5FCA85E1"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3855AA">
        <w:rPr>
          <w:rFonts w:ascii="Arial" w:hAnsi="Arial" w:cs="Arial"/>
          <w:spacing w:val="6"/>
          <w:sz w:val="22"/>
          <w:szCs w:val="22"/>
        </w:rPr>
        <w:t>8</w:t>
      </w:r>
      <w:r w:rsidRPr="0044065A">
        <w:rPr>
          <w:rFonts w:ascii="Arial" w:hAnsi="Arial" w:cs="Arial"/>
          <w:spacing w:val="6"/>
          <w:sz w:val="22"/>
          <w:szCs w:val="22"/>
        </w:rPr>
        <w:t>.</w:t>
      </w:r>
      <w:r w:rsidRPr="0044065A">
        <w:rPr>
          <w:rFonts w:ascii="Arial" w:hAnsi="Arial" w:cs="Arial"/>
          <w:spacing w:val="6"/>
          <w:sz w:val="22"/>
          <w:szCs w:val="22"/>
        </w:rPr>
        <w:tab/>
      </w:r>
      <w:r w:rsidR="00FA093A" w:rsidRPr="00FA093A">
        <w:rPr>
          <w:rFonts w:ascii="Arial" w:hAnsi="Arial" w:cs="Arial"/>
          <w:spacing w:val="6"/>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p>
    <w:p w14:paraId="437246F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2188C81" w14:textId="297F1F8E"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3855AA">
        <w:rPr>
          <w:rFonts w:ascii="Arial" w:hAnsi="Arial" w:cs="Arial"/>
          <w:spacing w:val="6"/>
          <w:sz w:val="22"/>
          <w:szCs w:val="22"/>
        </w:rPr>
        <w:t>9</w:t>
      </w:r>
      <w:r w:rsidRPr="0044065A">
        <w:rPr>
          <w:rFonts w:ascii="Arial" w:hAnsi="Arial" w:cs="Arial"/>
          <w:spacing w:val="6"/>
          <w:sz w:val="22"/>
          <w:szCs w:val="22"/>
        </w:rPr>
        <w:t>.</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14:paraId="52D2FB7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306E752" w14:textId="77777777" w:rsidR="002B66E6" w:rsidRPr="005C1B65" w:rsidRDefault="002B66E6" w:rsidP="002C48E7">
      <w:pPr>
        <w:pStyle w:val="Zkladntextodsazen"/>
        <w:jc w:val="both"/>
        <w:rPr>
          <w:rFonts w:ascii="Arial" w:hAnsi="Arial" w:cs="Arial"/>
          <w:sz w:val="22"/>
          <w:szCs w:val="22"/>
        </w:rPr>
      </w:pPr>
    </w:p>
    <w:p w14:paraId="3AE4E066" w14:textId="0AE8C5C2"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 xml:space="preserve"> </w:t>
      </w:r>
      <w:r w:rsidRPr="005C1B65">
        <w:rPr>
          <w:rFonts w:ascii="Arial" w:hAnsi="Arial" w:cs="Arial"/>
          <w:sz w:val="22"/>
          <w:szCs w:val="22"/>
        </w:rPr>
        <w:t xml:space="preserve">                                           </w:t>
      </w:r>
    </w:p>
    <w:p w14:paraId="798177F4" w14:textId="77777777" w:rsidR="00EB3840" w:rsidRPr="005C1B65" w:rsidRDefault="00EB3840" w:rsidP="002C48E7">
      <w:pPr>
        <w:pStyle w:val="Zkladntextodsazen"/>
        <w:jc w:val="both"/>
        <w:rPr>
          <w:rFonts w:ascii="Arial" w:hAnsi="Arial" w:cs="Arial"/>
          <w:b/>
          <w:sz w:val="22"/>
          <w:szCs w:val="22"/>
        </w:rPr>
      </w:pPr>
    </w:p>
    <w:p w14:paraId="1B4C7803" w14:textId="77777777" w:rsidR="002B66E6" w:rsidRDefault="002B66E6" w:rsidP="002C48E7">
      <w:pPr>
        <w:pStyle w:val="Zkladntextodsazen"/>
        <w:jc w:val="both"/>
        <w:rPr>
          <w:rFonts w:ascii="Arial" w:hAnsi="Arial" w:cs="Arial"/>
          <w:b/>
          <w:sz w:val="22"/>
          <w:szCs w:val="22"/>
        </w:rPr>
      </w:pPr>
    </w:p>
    <w:p w14:paraId="5FA4D0D9" w14:textId="77777777"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14:paraId="50ECF2CB" w14:textId="77777777" w:rsidR="00A07442" w:rsidRDefault="00A07442" w:rsidP="002C48E7">
      <w:pPr>
        <w:pStyle w:val="Zkladntextodsazen"/>
        <w:jc w:val="both"/>
        <w:rPr>
          <w:rFonts w:ascii="Arial" w:hAnsi="Arial" w:cs="Arial"/>
          <w:b/>
          <w:sz w:val="22"/>
          <w:szCs w:val="22"/>
        </w:rPr>
      </w:pPr>
    </w:p>
    <w:p w14:paraId="2D2B270B" w14:textId="77777777" w:rsidR="0051797D" w:rsidRDefault="0051797D" w:rsidP="002C48E7">
      <w:pPr>
        <w:pStyle w:val="Zkladntextodsazen"/>
        <w:jc w:val="both"/>
        <w:rPr>
          <w:rFonts w:ascii="Arial" w:hAnsi="Arial" w:cs="Arial"/>
          <w:b/>
          <w:sz w:val="22"/>
          <w:szCs w:val="22"/>
        </w:rPr>
      </w:pPr>
    </w:p>
    <w:p w14:paraId="6B85ADE8" w14:textId="77777777" w:rsidR="0051797D" w:rsidRPr="005C1B65" w:rsidRDefault="0051797D" w:rsidP="002C48E7">
      <w:pPr>
        <w:pStyle w:val="Zkladntextodsazen"/>
        <w:jc w:val="both"/>
        <w:rPr>
          <w:rFonts w:ascii="Arial" w:hAnsi="Arial" w:cs="Arial"/>
          <w:b/>
          <w:sz w:val="22"/>
          <w:szCs w:val="22"/>
        </w:rPr>
      </w:pPr>
    </w:p>
    <w:p w14:paraId="026D801E" w14:textId="77777777" w:rsidR="004D3CBC" w:rsidRPr="005C1B65" w:rsidRDefault="004D3CBC" w:rsidP="002C48E7">
      <w:pPr>
        <w:pStyle w:val="Zkladntextodsazen"/>
        <w:jc w:val="both"/>
        <w:rPr>
          <w:rFonts w:ascii="Arial" w:hAnsi="Arial" w:cs="Arial"/>
          <w:b/>
          <w:sz w:val="22"/>
          <w:szCs w:val="22"/>
        </w:rPr>
      </w:pPr>
    </w:p>
    <w:p w14:paraId="03F9E06F" w14:textId="5554AAB9" w:rsidR="00F2059F" w:rsidRDefault="00390923" w:rsidP="005229BF">
      <w:pPr>
        <w:pStyle w:val="Zkladntextodsazen"/>
        <w:jc w:val="both"/>
        <w:rPr>
          <w:rFonts w:ascii="Arial" w:hAnsi="Arial"/>
          <w:sz w:val="22"/>
        </w:rPr>
      </w:pPr>
      <w:r>
        <w:rPr>
          <w:rFonts w:ascii="Arial" w:hAnsi="Arial"/>
          <w:sz w:val="22"/>
        </w:rPr>
        <w:t>Ing. Miroslav Houška</w:t>
      </w:r>
    </w:p>
    <w:p w14:paraId="75E94C1E" w14:textId="67C65327" w:rsidR="00E07212" w:rsidRPr="005C1B65" w:rsidRDefault="00390923" w:rsidP="005229BF">
      <w:pPr>
        <w:pStyle w:val="Zkladntextodsazen"/>
        <w:jc w:val="both"/>
        <w:rPr>
          <w:rFonts w:ascii="Arial" w:hAnsi="Arial" w:cs="Arial"/>
          <w:b/>
          <w:sz w:val="22"/>
          <w:szCs w:val="22"/>
        </w:rPr>
      </w:pPr>
      <w:r>
        <w:rPr>
          <w:rFonts w:ascii="Arial" w:hAnsi="Arial"/>
          <w:sz w:val="22"/>
        </w:rPr>
        <w:t xml:space="preserve">náměstek </w:t>
      </w:r>
      <w:r w:rsidR="00E07212">
        <w:rPr>
          <w:rFonts w:ascii="Arial" w:hAnsi="Arial"/>
          <w:sz w:val="22"/>
        </w:rPr>
        <w:t>hejtman</w:t>
      </w:r>
      <w:r>
        <w:rPr>
          <w:rFonts w:ascii="Arial" w:hAnsi="Arial"/>
          <w:sz w:val="22"/>
        </w:rPr>
        <w:t>a</w:t>
      </w:r>
    </w:p>
    <w:sectPr w:rsidR="00E07212" w:rsidRPr="005C1B65" w:rsidSect="00716261">
      <w:footerReference w:type="default" r:id="rId7"/>
      <w:headerReference w:type="first" r:id="rId8"/>
      <w:footnotePr>
        <w:pos w:val="beneathText"/>
      </w:footnotePr>
      <w:pgSz w:w="12240" w:h="15840"/>
      <w:pgMar w:top="1418" w:right="1021" w:bottom="1304" w:left="102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7DE90" w14:textId="77777777" w:rsidR="007950FD" w:rsidRDefault="007950FD">
      <w:r>
        <w:separator/>
      </w:r>
    </w:p>
  </w:endnote>
  <w:endnote w:type="continuationSeparator" w:id="0">
    <w:p w14:paraId="0B505DCF" w14:textId="77777777" w:rsidR="007950FD" w:rsidRDefault="007950FD">
      <w:r>
        <w:continuationSeparator/>
      </w:r>
    </w:p>
  </w:endnote>
  <w:endnote w:type="continuationNotice" w:id="1">
    <w:p w14:paraId="0F31F182" w14:textId="77777777" w:rsidR="007950FD" w:rsidRDefault="007950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012C0" w14:textId="22B444F1"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C559BA">
      <w:rPr>
        <w:rFonts w:ascii="Arial" w:hAnsi="Arial" w:cs="Arial"/>
        <w:noProof/>
        <w:sz w:val="16"/>
        <w:szCs w:val="16"/>
      </w:rPr>
      <w:t>4</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C559BA">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2E8B2" w14:textId="77777777" w:rsidR="007950FD" w:rsidRDefault="007950FD">
      <w:r>
        <w:separator/>
      </w:r>
    </w:p>
  </w:footnote>
  <w:footnote w:type="continuationSeparator" w:id="0">
    <w:p w14:paraId="4AA36957" w14:textId="77777777" w:rsidR="007950FD" w:rsidRDefault="007950FD">
      <w:r>
        <w:continuationSeparator/>
      </w:r>
    </w:p>
  </w:footnote>
  <w:footnote w:type="continuationNotice" w:id="1">
    <w:p w14:paraId="5EDF080B" w14:textId="77777777" w:rsidR="007950FD" w:rsidRDefault="007950F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048FC" w14:textId="77777777"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14:paraId="1C4CD832" w14:textId="77777777"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14:paraId="4B0EB82D" w14:textId="77777777"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B906A42C"/>
    <w:name w:val="WW8Num3"/>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8C5705E"/>
    <w:multiLevelType w:val="multilevel"/>
    <w:tmpl w:val="A2EA922C"/>
    <w:lvl w:ilvl="0">
      <w:start w:val="3"/>
      <w:numFmt w:val="decimal"/>
      <w:lvlText w:val="%1."/>
      <w:lvlJc w:val="left"/>
      <w:pPr>
        <w:tabs>
          <w:tab w:val="num" w:pos="540"/>
        </w:tabs>
        <w:ind w:left="540" w:hanging="540"/>
      </w:pPr>
      <w:rPr>
        <w:rFonts w:hint="default"/>
      </w:rPr>
    </w:lvl>
    <w:lvl w:ilvl="1">
      <w:start w:val="1"/>
      <w:numFmt w:val="decimal"/>
      <w:lvlRestart w:val="0"/>
      <w:lvlText w:val="13.%2."/>
      <w:lvlJc w:val="left"/>
      <w:pPr>
        <w:tabs>
          <w:tab w:val="num" w:pos="567"/>
        </w:tabs>
        <w:ind w:left="0" w:firstLine="0"/>
      </w:pPr>
      <w:rPr>
        <w:rFonts w:hint="default"/>
      </w:rPr>
    </w:lvl>
    <w:lvl w:ilvl="2">
      <w:start w:val="1"/>
      <w:numFmt w:val="decimal"/>
      <w:lvlText w:val="1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5"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8"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9"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4"/>
  </w:num>
  <w:num w:numId="15">
    <w:abstractNumId w:val="13"/>
  </w:num>
  <w:num w:numId="16">
    <w:abstractNumId w:val="32"/>
  </w:num>
  <w:num w:numId="17">
    <w:abstractNumId w:val="39"/>
  </w:num>
  <w:num w:numId="18">
    <w:abstractNumId w:val="23"/>
  </w:num>
  <w:num w:numId="19">
    <w:abstractNumId w:val="30"/>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9"/>
  </w:num>
  <w:num w:numId="23">
    <w:abstractNumId w:val="18"/>
  </w:num>
  <w:num w:numId="24">
    <w:abstractNumId w:val="31"/>
  </w:num>
  <w:num w:numId="25">
    <w:abstractNumId w:val="24"/>
  </w:num>
  <w:num w:numId="26">
    <w:abstractNumId w:val="28"/>
  </w:num>
  <w:num w:numId="27">
    <w:abstractNumId w:val="9"/>
  </w:num>
  <w:num w:numId="28">
    <w:abstractNumId w:val="20"/>
  </w:num>
  <w:num w:numId="29">
    <w:abstractNumId w:val="17"/>
  </w:num>
  <w:num w:numId="30">
    <w:abstractNumId w:val="8"/>
  </w:num>
  <w:num w:numId="31">
    <w:abstractNumId w:val="25"/>
  </w:num>
  <w:num w:numId="32">
    <w:abstractNumId w:val="40"/>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16"/>
  </w:num>
  <w:num w:numId="36">
    <w:abstractNumId w:val="16"/>
  </w:num>
  <w:num w:numId="37">
    <w:abstractNumId w:val="35"/>
  </w:num>
  <w:num w:numId="38">
    <w:abstractNumId w:val="26"/>
  </w:num>
  <w:num w:numId="39">
    <w:abstractNumId w:val="3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5537"/>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A6A"/>
    <w:rsid w:val="00003FE5"/>
    <w:rsid w:val="0000424B"/>
    <w:rsid w:val="000048FA"/>
    <w:rsid w:val="0001289C"/>
    <w:rsid w:val="000174EF"/>
    <w:rsid w:val="00024B6F"/>
    <w:rsid w:val="00024BC3"/>
    <w:rsid w:val="000267F5"/>
    <w:rsid w:val="00027236"/>
    <w:rsid w:val="00027CFA"/>
    <w:rsid w:val="00037AB6"/>
    <w:rsid w:val="00046AD6"/>
    <w:rsid w:val="00060650"/>
    <w:rsid w:val="00061C31"/>
    <w:rsid w:val="00065E51"/>
    <w:rsid w:val="00070108"/>
    <w:rsid w:val="00072F7B"/>
    <w:rsid w:val="00074E18"/>
    <w:rsid w:val="0007644A"/>
    <w:rsid w:val="00077C08"/>
    <w:rsid w:val="00077FC8"/>
    <w:rsid w:val="00082B87"/>
    <w:rsid w:val="00085140"/>
    <w:rsid w:val="0009390F"/>
    <w:rsid w:val="000956CC"/>
    <w:rsid w:val="00096C32"/>
    <w:rsid w:val="00097881"/>
    <w:rsid w:val="000978EB"/>
    <w:rsid w:val="00097F0E"/>
    <w:rsid w:val="000A043B"/>
    <w:rsid w:val="000A4BD1"/>
    <w:rsid w:val="000A54C2"/>
    <w:rsid w:val="000B04A2"/>
    <w:rsid w:val="000B06F5"/>
    <w:rsid w:val="000B0978"/>
    <w:rsid w:val="000B6D0C"/>
    <w:rsid w:val="000B717E"/>
    <w:rsid w:val="000B7A5F"/>
    <w:rsid w:val="000C255D"/>
    <w:rsid w:val="000C71BF"/>
    <w:rsid w:val="000D3138"/>
    <w:rsid w:val="000D4CFC"/>
    <w:rsid w:val="000D7B4D"/>
    <w:rsid w:val="000E49F6"/>
    <w:rsid w:val="000E678B"/>
    <w:rsid w:val="000E6835"/>
    <w:rsid w:val="000E6E89"/>
    <w:rsid w:val="000E7DEF"/>
    <w:rsid w:val="000F224F"/>
    <w:rsid w:val="000F4AEC"/>
    <w:rsid w:val="000F6ED3"/>
    <w:rsid w:val="000F7BD1"/>
    <w:rsid w:val="00103830"/>
    <w:rsid w:val="00104955"/>
    <w:rsid w:val="001054CD"/>
    <w:rsid w:val="001117D2"/>
    <w:rsid w:val="00111ECB"/>
    <w:rsid w:val="00114A73"/>
    <w:rsid w:val="00120A7B"/>
    <w:rsid w:val="00121F1A"/>
    <w:rsid w:val="00131B39"/>
    <w:rsid w:val="0013300B"/>
    <w:rsid w:val="00137AD3"/>
    <w:rsid w:val="00140948"/>
    <w:rsid w:val="001435C0"/>
    <w:rsid w:val="001441D6"/>
    <w:rsid w:val="00145849"/>
    <w:rsid w:val="00150D41"/>
    <w:rsid w:val="00156523"/>
    <w:rsid w:val="00156826"/>
    <w:rsid w:val="0016116B"/>
    <w:rsid w:val="0017187B"/>
    <w:rsid w:val="00185F42"/>
    <w:rsid w:val="0019019B"/>
    <w:rsid w:val="00193F03"/>
    <w:rsid w:val="00195288"/>
    <w:rsid w:val="001A35DE"/>
    <w:rsid w:val="001B4260"/>
    <w:rsid w:val="001B7C51"/>
    <w:rsid w:val="001C1A53"/>
    <w:rsid w:val="001D337C"/>
    <w:rsid w:val="001D48EB"/>
    <w:rsid w:val="001E44D5"/>
    <w:rsid w:val="001F09D0"/>
    <w:rsid w:val="001F13DF"/>
    <w:rsid w:val="001F2D31"/>
    <w:rsid w:val="001F4C5F"/>
    <w:rsid w:val="001F5663"/>
    <w:rsid w:val="002018D0"/>
    <w:rsid w:val="00206523"/>
    <w:rsid w:val="00213A69"/>
    <w:rsid w:val="00215361"/>
    <w:rsid w:val="00215C57"/>
    <w:rsid w:val="0021760B"/>
    <w:rsid w:val="00227251"/>
    <w:rsid w:val="00232774"/>
    <w:rsid w:val="002419F9"/>
    <w:rsid w:val="00245A03"/>
    <w:rsid w:val="00246F5D"/>
    <w:rsid w:val="00247D59"/>
    <w:rsid w:val="0025157C"/>
    <w:rsid w:val="002543EA"/>
    <w:rsid w:val="0025540D"/>
    <w:rsid w:val="002565D6"/>
    <w:rsid w:val="00270D48"/>
    <w:rsid w:val="00281D65"/>
    <w:rsid w:val="0028613C"/>
    <w:rsid w:val="002904E1"/>
    <w:rsid w:val="0029599C"/>
    <w:rsid w:val="002969BA"/>
    <w:rsid w:val="00297EE1"/>
    <w:rsid w:val="002A366C"/>
    <w:rsid w:val="002A5CCC"/>
    <w:rsid w:val="002B171A"/>
    <w:rsid w:val="002B2387"/>
    <w:rsid w:val="002B2766"/>
    <w:rsid w:val="002B315B"/>
    <w:rsid w:val="002B5FBC"/>
    <w:rsid w:val="002B60BE"/>
    <w:rsid w:val="002B66E6"/>
    <w:rsid w:val="002C13D8"/>
    <w:rsid w:val="002C48E7"/>
    <w:rsid w:val="002C564C"/>
    <w:rsid w:val="002C7A75"/>
    <w:rsid w:val="002C7EC9"/>
    <w:rsid w:val="002F009C"/>
    <w:rsid w:val="002F05D0"/>
    <w:rsid w:val="002F143C"/>
    <w:rsid w:val="002F1976"/>
    <w:rsid w:val="002F1A67"/>
    <w:rsid w:val="00301A2E"/>
    <w:rsid w:val="0030335C"/>
    <w:rsid w:val="00306E8C"/>
    <w:rsid w:val="00313C90"/>
    <w:rsid w:val="003149F6"/>
    <w:rsid w:val="00315AE6"/>
    <w:rsid w:val="003206C0"/>
    <w:rsid w:val="00322361"/>
    <w:rsid w:val="00343D1F"/>
    <w:rsid w:val="00344121"/>
    <w:rsid w:val="00346376"/>
    <w:rsid w:val="00351278"/>
    <w:rsid w:val="00356977"/>
    <w:rsid w:val="00365577"/>
    <w:rsid w:val="003679DC"/>
    <w:rsid w:val="00367AA0"/>
    <w:rsid w:val="003703E5"/>
    <w:rsid w:val="00371EB5"/>
    <w:rsid w:val="0037462F"/>
    <w:rsid w:val="00384542"/>
    <w:rsid w:val="003855AA"/>
    <w:rsid w:val="0038739B"/>
    <w:rsid w:val="003875C8"/>
    <w:rsid w:val="00390923"/>
    <w:rsid w:val="00392621"/>
    <w:rsid w:val="00393612"/>
    <w:rsid w:val="003A564F"/>
    <w:rsid w:val="003B06DD"/>
    <w:rsid w:val="003B41FE"/>
    <w:rsid w:val="003B751A"/>
    <w:rsid w:val="003B7B85"/>
    <w:rsid w:val="003B7F43"/>
    <w:rsid w:val="003C25F4"/>
    <w:rsid w:val="003C417F"/>
    <w:rsid w:val="003C5210"/>
    <w:rsid w:val="003D6A9A"/>
    <w:rsid w:val="003E016B"/>
    <w:rsid w:val="003E7487"/>
    <w:rsid w:val="003F02C5"/>
    <w:rsid w:val="003F08A3"/>
    <w:rsid w:val="003F2D01"/>
    <w:rsid w:val="003F3534"/>
    <w:rsid w:val="00412D4A"/>
    <w:rsid w:val="00425D2C"/>
    <w:rsid w:val="004335B8"/>
    <w:rsid w:val="00435FB1"/>
    <w:rsid w:val="0044065A"/>
    <w:rsid w:val="004517EA"/>
    <w:rsid w:val="00452FEC"/>
    <w:rsid w:val="004558D4"/>
    <w:rsid w:val="004563E9"/>
    <w:rsid w:val="00486011"/>
    <w:rsid w:val="0049639E"/>
    <w:rsid w:val="004A4638"/>
    <w:rsid w:val="004B0178"/>
    <w:rsid w:val="004B5275"/>
    <w:rsid w:val="004B7195"/>
    <w:rsid w:val="004C0555"/>
    <w:rsid w:val="004C28A2"/>
    <w:rsid w:val="004C3201"/>
    <w:rsid w:val="004D3CBC"/>
    <w:rsid w:val="004E1697"/>
    <w:rsid w:val="004E3912"/>
    <w:rsid w:val="004E5AEE"/>
    <w:rsid w:val="004F1A7A"/>
    <w:rsid w:val="004F1B6A"/>
    <w:rsid w:val="004F2836"/>
    <w:rsid w:val="004F2BFF"/>
    <w:rsid w:val="005005E9"/>
    <w:rsid w:val="005007C1"/>
    <w:rsid w:val="00503738"/>
    <w:rsid w:val="005052B7"/>
    <w:rsid w:val="00505EE0"/>
    <w:rsid w:val="00506547"/>
    <w:rsid w:val="00507936"/>
    <w:rsid w:val="00515340"/>
    <w:rsid w:val="0051797D"/>
    <w:rsid w:val="005229BF"/>
    <w:rsid w:val="00525599"/>
    <w:rsid w:val="00527D17"/>
    <w:rsid w:val="00527D60"/>
    <w:rsid w:val="00533818"/>
    <w:rsid w:val="00536785"/>
    <w:rsid w:val="00545BE9"/>
    <w:rsid w:val="00547229"/>
    <w:rsid w:val="00565613"/>
    <w:rsid w:val="005746CE"/>
    <w:rsid w:val="0058750A"/>
    <w:rsid w:val="00591739"/>
    <w:rsid w:val="005A15A8"/>
    <w:rsid w:val="005A20E2"/>
    <w:rsid w:val="005A3D98"/>
    <w:rsid w:val="005B3DA2"/>
    <w:rsid w:val="005B5570"/>
    <w:rsid w:val="005B567A"/>
    <w:rsid w:val="005C113F"/>
    <w:rsid w:val="005C1B65"/>
    <w:rsid w:val="005C26B3"/>
    <w:rsid w:val="005C477F"/>
    <w:rsid w:val="005C6CDD"/>
    <w:rsid w:val="005D3DF3"/>
    <w:rsid w:val="005E0A7F"/>
    <w:rsid w:val="005E50B1"/>
    <w:rsid w:val="005E56EC"/>
    <w:rsid w:val="005F142A"/>
    <w:rsid w:val="0061011C"/>
    <w:rsid w:val="00610C27"/>
    <w:rsid w:val="00622DE1"/>
    <w:rsid w:val="00630210"/>
    <w:rsid w:val="00637C60"/>
    <w:rsid w:val="006418A4"/>
    <w:rsid w:val="00643F9A"/>
    <w:rsid w:val="006473B3"/>
    <w:rsid w:val="006567F1"/>
    <w:rsid w:val="00656CDD"/>
    <w:rsid w:val="00657258"/>
    <w:rsid w:val="00662459"/>
    <w:rsid w:val="00675152"/>
    <w:rsid w:val="0067745A"/>
    <w:rsid w:val="00677904"/>
    <w:rsid w:val="00680A9D"/>
    <w:rsid w:val="00681905"/>
    <w:rsid w:val="006820B9"/>
    <w:rsid w:val="0068344E"/>
    <w:rsid w:val="006834EB"/>
    <w:rsid w:val="00683B5A"/>
    <w:rsid w:val="0068471B"/>
    <w:rsid w:val="00684BA6"/>
    <w:rsid w:val="0069369A"/>
    <w:rsid w:val="006946BF"/>
    <w:rsid w:val="006A05D2"/>
    <w:rsid w:val="006A164A"/>
    <w:rsid w:val="006A2CE9"/>
    <w:rsid w:val="006C3F72"/>
    <w:rsid w:val="006C5733"/>
    <w:rsid w:val="006C6A84"/>
    <w:rsid w:val="006D5CAC"/>
    <w:rsid w:val="006D5E96"/>
    <w:rsid w:val="006E2BC3"/>
    <w:rsid w:val="006F040D"/>
    <w:rsid w:val="006F4A1F"/>
    <w:rsid w:val="006F508A"/>
    <w:rsid w:val="006F5483"/>
    <w:rsid w:val="006F59D7"/>
    <w:rsid w:val="00701CE7"/>
    <w:rsid w:val="00702A2C"/>
    <w:rsid w:val="00705D93"/>
    <w:rsid w:val="00714A74"/>
    <w:rsid w:val="00716261"/>
    <w:rsid w:val="00722B0C"/>
    <w:rsid w:val="00724817"/>
    <w:rsid w:val="00727903"/>
    <w:rsid w:val="00735DC1"/>
    <w:rsid w:val="0074268B"/>
    <w:rsid w:val="007430AF"/>
    <w:rsid w:val="00747772"/>
    <w:rsid w:val="00762D5D"/>
    <w:rsid w:val="0076640D"/>
    <w:rsid w:val="00770C3F"/>
    <w:rsid w:val="00773DF1"/>
    <w:rsid w:val="0078274A"/>
    <w:rsid w:val="0078505C"/>
    <w:rsid w:val="007869B7"/>
    <w:rsid w:val="007950FD"/>
    <w:rsid w:val="00795524"/>
    <w:rsid w:val="007A4786"/>
    <w:rsid w:val="007A73B8"/>
    <w:rsid w:val="007A7B3F"/>
    <w:rsid w:val="007B53E5"/>
    <w:rsid w:val="007B7EFD"/>
    <w:rsid w:val="007C1572"/>
    <w:rsid w:val="007C57BD"/>
    <w:rsid w:val="007D0AF7"/>
    <w:rsid w:val="007D2790"/>
    <w:rsid w:val="007E0409"/>
    <w:rsid w:val="007F2C96"/>
    <w:rsid w:val="007F32D8"/>
    <w:rsid w:val="007F4D8D"/>
    <w:rsid w:val="007F5C2B"/>
    <w:rsid w:val="007F648C"/>
    <w:rsid w:val="00806EF9"/>
    <w:rsid w:val="00817D71"/>
    <w:rsid w:val="00830556"/>
    <w:rsid w:val="00831549"/>
    <w:rsid w:val="0083417E"/>
    <w:rsid w:val="00835B20"/>
    <w:rsid w:val="008438B0"/>
    <w:rsid w:val="00843D45"/>
    <w:rsid w:val="008455A5"/>
    <w:rsid w:val="00851629"/>
    <w:rsid w:val="00852D56"/>
    <w:rsid w:val="008559E8"/>
    <w:rsid w:val="00860AD6"/>
    <w:rsid w:val="0086197C"/>
    <w:rsid w:val="00864AA1"/>
    <w:rsid w:val="00870C1D"/>
    <w:rsid w:val="00871103"/>
    <w:rsid w:val="00882C71"/>
    <w:rsid w:val="008847E7"/>
    <w:rsid w:val="008911A7"/>
    <w:rsid w:val="00891D39"/>
    <w:rsid w:val="008939F4"/>
    <w:rsid w:val="008A1BC0"/>
    <w:rsid w:val="008A23A6"/>
    <w:rsid w:val="008A6FDE"/>
    <w:rsid w:val="008B13BE"/>
    <w:rsid w:val="008B3F2A"/>
    <w:rsid w:val="008B40E4"/>
    <w:rsid w:val="008B497A"/>
    <w:rsid w:val="008B4D20"/>
    <w:rsid w:val="008B543A"/>
    <w:rsid w:val="008C2348"/>
    <w:rsid w:val="008C7C61"/>
    <w:rsid w:val="008D1549"/>
    <w:rsid w:val="008D1D1F"/>
    <w:rsid w:val="008E3D54"/>
    <w:rsid w:val="008E47CF"/>
    <w:rsid w:val="008E6B86"/>
    <w:rsid w:val="008F211F"/>
    <w:rsid w:val="008F454A"/>
    <w:rsid w:val="008F7631"/>
    <w:rsid w:val="0090230A"/>
    <w:rsid w:val="0090617B"/>
    <w:rsid w:val="00906F45"/>
    <w:rsid w:val="0091234C"/>
    <w:rsid w:val="0091629E"/>
    <w:rsid w:val="00920C61"/>
    <w:rsid w:val="009229FA"/>
    <w:rsid w:val="00924FDB"/>
    <w:rsid w:val="009274EB"/>
    <w:rsid w:val="00935053"/>
    <w:rsid w:val="0095026B"/>
    <w:rsid w:val="009561BE"/>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40AD"/>
    <w:rsid w:val="009B7495"/>
    <w:rsid w:val="009B7EB6"/>
    <w:rsid w:val="009C062E"/>
    <w:rsid w:val="009C78A9"/>
    <w:rsid w:val="009D044D"/>
    <w:rsid w:val="009D193B"/>
    <w:rsid w:val="009D64BC"/>
    <w:rsid w:val="009D6879"/>
    <w:rsid w:val="009E26C3"/>
    <w:rsid w:val="009E2DB4"/>
    <w:rsid w:val="009E36C2"/>
    <w:rsid w:val="009E6088"/>
    <w:rsid w:val="009F10CA"/>
    <w:rsid w:val="00A017B1"/>
    <w:rsid w:val="00A025AC"/>
    <w:rsid w:val="00A041DE"/>
    <w:rsid w:val="00A05141"/>
    <w:rsid w:val="00A07442"/>
    <w:rsid w:val="00A07B55"/>
    <w:rsid w:val="00A13168"/>
    <w:rsid w:val="00A21C45"/>
    <w:rsid w:val="00A21CDC"/>
    <w:rsid w:val="00A22CF1"/>
    <w:rsid w:val="00A257A7"/>
    <w:rsid w:val="00A329E7"/>
    <w:rsid w:val="00A3734F"/>
    <w:rsid w:val="00A43183"/>
    <w:rsid w:val="00A444A6"/>
    <w:rsid w:val="00A479E6"/>
    <w:rsid w:val="00A47F6D"/>
    <w:rsid w:val="00A5100E"/>
    <w:rsid w:val="00A51C2E"/>
    <w:rsid w:val="00A53178"/>
    <w:rsid w:val="00A576DA"/>
    <w:rsid w:val="00A61A43"/>
    <w:rsid w:val="00A80818"/>
    <w:rsid w:val="00A82D84"/>
    <w:rsid w:val="00AA02D9"/>
    <w:rsid w:val="00AA290C"/>
    <w:rsid w:val="00AB1689"/>
    <w:rsid w:val="00AB725D"/>
    <w:rsid w:val="00AC4C65"/>
    <w:rsid w:val="00AC4FA8"/>
    <w:rsid w:val="00AC6FBA"/>
    <w:rsid w:val="00AD0038"/>
    <w:rsid w:val="00AE2C60"/>
    <w:rsid w:val="00AE3A9F"/>
    <w:rsid w:val="00AE456A"/>
    <w:rsid w:val="00AF04C3"/>
    <w:rsid w:val="00B04D63"/>
    <w:rsid w:val="00B10167"/>
    <w:rsid w:val="00B12722"/>
    <w:rsid w:val="00B16843"/>
    <w:rsid w:val="00B169F5"/>
    <w:rsid w:val="00B20CB3"/>
    <w:rsid w:val="00B30E33"/>
    <w:rsid w:val="00B331FC"/>
    <w:rsid w:val="00B33B6A"/>
    <w:rsid w:val="00B37259"/>
    <w:rsid w:val="00B43967"/>
    <w:rsid w:val="00B511A4"/>
    <w:rsid w:val="00B511AC"/>
    <w:rsid w:val="00B51BE6"/>
    <w:rsid w:val="00B51EB5"/>
    <w:rsid w:val="00B57DB3"/>
    <w:rsid w:val="00B64241"/>
    <w:rsid w:val="00B647EB"/>
    <w:rsid w:val="00B64FD2"/>
    <w:rsid w:val="00B67CA9"/>
    <w:rsid w:val="00B71A85"/>
    <w:rsid w:val="00B75ECF"/>
    <w:rsid w:val="00B7799E"/>
    <w:rsid w:val="00B90D44"/>
    <w:rsid w:val="00BA53D7"/>
    <w:rsid w:val="00BA6C89"/>
    <w:rsid w:val="00BA712F"/>
    <w:rsid w:val="00BB0AA2"/>
    <w:rsid w:val="00BB467C"/>
    <w:rsid w:val="00BD43EF"/>
    <w:rsid w:val="00BD6B51"/>
    <w:rsid w:val="00BE2EA9"/>
    <w:rsid w:val="00BE5612"/>
    <w:rsid w:val="00C036B4"/>
    <w:rsid w:val="00C143F5"/>
    <w:rsid w:val="00C26351"/>
    <w:rsid w:val="00C316B2"/>
    <w:rsid w:val="00C3687C"/>
    <w:rsid w:val="00C50E94"/>
    <w:rsid w:val="00C516BA"/>
    <w:rsid w:val="00C559BA"/>
    <w:rsid w:val="00C57E84"/>
    <w:rsid w:val="00C603AD"/>
    <w:rsid w:val="00C656F2"/>
    <w:rsid w:val="00C7181C"/>
    <w:rsid w:val="00C74030"/>
    <w:rsid w:val="00C754E1"/>
    <w:rsid w:val="00C87B51"/>
    <w:rsid w:val="00C915BB"/>
    <w:rsid w:val="00C91A44"/>
    <w:rsid w:val="00C94181"/>
    <w:rsid w:val="00C9452E"/>
    <w:rsid w:val="00CA345E"/>
    <w:rsid w:val="00CB254A"/>
    <w:rsid w:val="00CB322E"/>
    <w:rsid w:val="00CB432C"/>
    <w:rsid w:val="00CB5648"/>
    <w:rsid w:val="00CB792D"/>
    <w:rsid w:val="00CB7B9C"/>
    <w:rsid w:val="00CC0B80"/>
    <w:rsid w:val="00CC409E"/>
    <w:rsid w:val="00CC4938"/>
    <w:rsid w:val="00CE7734"/>
    <w:rsid w:val="00CF1238"/>
    <w:rsid w:val="00CF380D"/>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DEC"/>
    <w:rsid w:val="00D73363"/>
    <w:rsid w:val="00D734E8"/>
    <w:rsid w:val="00D746E6"/>
    <w:rsid w:val="00D76114"/>
    <w:rsid w:val="00D764B4"/>
    <w:rsid w:val="00D854E0"/>
    <w:rsid w:val="00D8703B"/>
    <w:rsid w:val="00D91240"/>
    <w:rsid w:val="00D91738"/>
    <w:rsid w:val="00D92EC4"/>
    <w:rsid w:val="00D93186"/>
    <w:rsid w:val="00D9368A"/>
    <w:rsid w:val="00DA106F"/>
    <w:rsid w:val="00DA6473"/>
    <w:rsid w:val="00DB18AC"/>
    <w:rsid w:val="00DB2FB5"/>
    <w:rsid w:val="00DB76F6"/>
    <w:rsid w:val="00DC2B2E"/>
    <w:rsid w:val="00DC3915"/>
    <w:rsid w:val="00DD0A4B"/>
    <w:rsid w:val="00DD68C7"/>
    <w:rsid w:val="00DF0954"/>
    <w:rsid w:val="00DF366D"/>
    <w:rsid w:val="00DF70B5"/>
    <w:rsid w:val="00E00714"/>
    <w:rsid w:val="00E0275B"/>
    <w:rsid w:val="00E07212"/>
    <w:rsid w:val="00E137F5"/>
    <w:rsid w:val="00E168B6"/>
    <w:rsid w:val="00E213FC"/>
    <w:rsid w:val="00E308C3"/>
    <w:rsid w:val="00E320B8"/>
    <w:rsid w:val="00E33B3F"/>
    <w:rsid w:val="00E345E4"/>
    <w:rsid w:val="00E4465F"/>
    <w:rsid w:val="00E54AE8"/>
    <w:rsid w:val="00E61CD4"/>
    <w:rsid w:val="00E67CBB"/>
    <w:rsid w:val="00E852E4"/>
    <w:rsid w:val="00E86F15"/>
    <w:rsid w:val="00E97D3A"/>
    <w:rsid w:val="00EA2ABD"/>
    <w:rsid w:val="00EB2E98"/>
    <w:rsid w:val="00EB2F23"/>
    <w:rsid w:val="00EB3840"/>
    <w:rsid w:val="00EB7C58"/>
    <w:rsid w:val="00ED03BF"/>
    <w:rsid w:val="00ED7361"/>
    <w:rsid w:val="00F003CE"/>
    <w:rsid w:val="00F0133B"/>
    <w:rsid w:val="00F021BA"/>
    <w:rsid w:val="00F0585E"/>
    <w:rsid w:val="00F2059F"/>
    <w:rsid w:val="00F21F43"/>
    <w:rsid w:val="00F241F4"/>
    <w:rsid w:val="00F246CB"/>
    <w:rsid w:val="00F25EC8"/>
    <w:rsid w:val="00F26626"/>
    <w:rsid w:val="00F3223D"/>
    <w:rsid w:val="00F33E39"/>
    <w:rsid w:val="00F346AC"/>
    <w:rsid w:val="00F36265"/>
    <w:rsid w:val="00F434FD"/>
    <w:rsid w:val="00F4437B"/>
    <w:rsid w:val="00F51ED3"/>
    <w:rsid w:val="00F60D40"/>
    <w:rsid w:val="00F637B3"/>
    <w:rsid w:val="00F63F52"/>
    <w:rsid w:val="00F7077E"/>
    <w:rsid w:val="00F75F7D"/>
    <w:rsid w:val="00F81BF7"/>
    <w:rsid w:val="00F8230C"/>
    <w:rsid w:val="00F865B0"/>
    <w:rsid w:val="00FA093A"/>
    <w:rsid w:val="00FA5058"/>
    <w:rsid w:val="00FA5224"/>
    <w:rsid w:val="00FB51C9"/>
    <w:rsid w:val="00FB6F68"/>
    <w:rsid w:val="00FB7B68"/>
    <w:rsid w:val="00FC1583"/>
    <w:rsid w:val="00FD0230"/>
    <w:rsid w:val="00FD0B71"/>
    <w:rsid w:val="00FD442F"/>
    <w:rsid w:val="00FD699A"/>
    <w:rsid w:val="00FD72F1"/>
    <w:rsid w:val="00FD75B8"/>
    <w:rsid w:val="00FE167B"/>
    <w:rsid w:val="00FF3F87"/>
    <w:rsid w:val="00FF5800"/>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06F75F6D"/>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 w:type="paragraph" w:customStyle="1" w:styleId="CM1">
    <w:name w:val="CM1"/>
    <w:basedOn w:val="Normln"/>
    <w:next w:val="Normln"/>
    <w:uiPriority w:val="99"/>
    <w:rsid w:val="00B511A4"/>
    <w:pPr>
      <w:suppressAutoHyphens w:val="0"/>
      <w:autoSpaceDE w:val="0"/>
      <w:autoSpaceDN w:val="0"/>
      <w:adjustRightInd w:val="0"/>
    </w:pPr>
    <w:rPr>
      <w:rFonts w:eastAsiaTheme="minorHAnsi"/>
      <w:sz w:val="24"/>
      <w:szCs w:val="24"/>
      <w:lang w:eastAsia="en-US"/>
    </w:rPr>
  </w:style>
  <w:style w:type="paragraph" w:styleId="Prosttext">
    <w:name w:val="Plain Text"/>
    <w:basedOn w:val="Normln"/>
    <w:link w:val="ProsttextChar"/>
    <w:uiPriority w:val="99"/>
    <w:semiHidden/>
    <w:unhideWhenUsed/>
    <w:rsid w:val="003855AA"/>
    <w:pPr>
      <w:suppressAutoHyphens w:val="0"/>
    </w:pPr>
    <w:rPr>
      <w:rFonts w:ascii="Courier New" w:eastAsiaTheme="minorHAnsi" w:hAnsi="Courier New" w:cs="Courier New"/>
      <w:lang w:eastAsia="cs-CZ"/>
    </w:rPr>
  </w:style>
  <w:style w:type="character" w:customStyle="1" w:styleId="ProsttextChar">
    <w:name w:val="Prostý text Char"/>
    <w:basedOn w:val="Standardnpsmoodstavce"/>
    <w:link w:val="Prosttext"/>
    <w:uiPriority w:val="99"/>
    <w:semiHidden/>
    <w:rsid w:val="003855AA"/>
    <w:rPr>
      <w:rFonts w:ascii="Courier New" w:eastAsiaTheme="minorHAnsi"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23558347">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56049998">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18498106">
      <w:bodyDiv w:val="1"/>
      <w:marLeft w:val="0"/>
      <w:marRight w:val="0"/>
      <w:marTop w:val="0"/>
      <w:marBottom w:val="0"/>
      <w:divBdr>
        <w:top w:val="none" w:sz="0" w:space="0" w:color="auto"/>
        <w:left w:val="none" w:sz="0" w:space="0" w:color="auto"/>
        <w:bottom w:val="none" w:sz="0" w:space="0" w:color="auto"/>
        <w:right w:val="none" w:sz="0" w:space="0" w:color="auto"/>
      </w:divBdr>
      <w:divsChild>
        <w:div w:id="885412411">
          <w:marLeft w:val="0"/>
          <w:marRight w:val="0"/>
          <w:marTop w:val="0"/>
          <w:marBottom w:val="0"/>
          <w:divBdr>
            <w:top w:val="none" w:sz="0" w:space="0" w:color="auto"/>
            <w:left w:val="none" w:sz="0" w:space="0" w:color="auto"/>
            <w:bottom w:val="none" w:sz="0" w:space="0" w:color="auto"/>
            <w:right w:val="none" w:sz="0" w:space="0" w:color="auto"/>
          </w:divBdr>
          <w:divsChild>
            <w:div w:id="707073063">
              <w:marLeft w:val="0"/>
              <w:marRight w:val="0"/>
              <w:marTop w:val="0"/>
              <w:marBottom w:val="0"/>
              <w:divBdr>
                <w:top w:val="none" w:sz="0" w:space="0" w:color="auto"/>
                <w:left w:val="none" w:sz="0" w:space="0" w:color="auto"/>
                <w:bottom w:val="none" w:sz="0" w:space="0" w:color="auto"/>
                <w:right w:val="none" w:sz="0" w:space="0" w:color="auto"/>
              </w:divBdr>
              <w:divsChild>
                <w:div w:id="153954932">
                  <w:marLeft w:val="0"/>
                  <w:marRight w:val="0"/>
                  <w:marTop w:val="100"/>
                  <w:marBottom w:val="100"/>
                  <w:divBdr>
                    <w:top w:val="none" w:sz="0" w:space="0" w:color="auto"/>
                    <w:left w:val="none" w:sz="0" w:space="0" w:color="auto"/>
                    <w:bottom w:val="none" w:sz="0" w:space="0" w:color="auto"/>
                    <w:right w:val="none" w:sz="0" w:space="0" w:color="auto"/>
                  </w:divBdr>
                  <w:divsChild>
                    <w:div w:id="595286569">
                      <w:marLeft w:val="0"/>
                      <w:marRight w:val="0"/>
                      <w:marTop w:val="0"/>
                      <w:marBottom w:val="0"/>
                      <w:divBdr>
                        <w:top w:val="none" w:sz="0" w:space="0" w:color="auto"/>
                        <w:left w:val="none" w:sz="0" w:space="0" w:color="auto"/>
                        <w:bottom w:val="none" w:sz="0" w:space="0" w:color="auto"/>
                        <w:right w:val="none" w:sz="0" w:space="0" w:color="auto"/>
                      </w:divBdr>
                      <w:divsChild>
                        <w:div w:id="1619025631">
                          <w:marLeft w:val="0"/>
                          <w:marRight w:val="0"/>
                          <w:marTop w:val="0"/>
                          <w:marBottom w:val="0"/>
                          <w:divBdr>
                            <w:top w:val="none" w:sz="0" w:space="0" w:color="auto"/>
                            <w:left w:val="none" w:sz="0" w:space="0" w:color="auto"/>
                            <w:bottom w:val="none" w:sz="0" w:space="0" w:color="auto"/>
                            <w:right w:val="none" w:sz="0" w:space="0" w:color="auto"/>
                          </w:divBdr>
                          <w:divsChild>
                            <w:div w:id="14101509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5685832">
      <w:bodyDiv w:val="1"/>
      <w:marLeft w:val="0"/>
      <w:marRight w:val="0"/>
      <w:marTop w:val="0"/>
      <w:marBottom w:val="0"/>
      <w:divBdr>
        <w:top w:val="none" w:sz="0" w:space="0" w:color="auto"/>
        <w:left w:val="none" w:sz="0" w:space="0" w:color="auto"/>
        <w:bottom w:val="none" w:sz="0" w:space="0" w:color="auto"/>
        <w:right w:val="none" w:sz="0" w:space="0" w:color="auto"/>
      </w:divBdr>
      <w:divsChild>
        <w:div w:id="26488537">
          <w:marLeft w:val="0"/>
          <w:marRight w:val="0"/>
          <w:marTop w:val="0"/>
          <w:marBottom w:val="0"/>
          <w:divBdr>
            <w:top w:val="none" w:sz="0" w:space="0" w:color="auto"/>
            <w:left w:val="none" w:sz="0" w:space="0" w:color="auto"/>
            <w:bottom w:val="none" w:sz="0" w:space="0" w:color="auto"/>
            <w:right w:val="none" w:sz="0" w:space="0" w:color="auto"/>
          </w:divBdr>
          <w:divsChild>
            <w:div w:id="1135102384">
              <w:marLeft w:val="0"/>
              <w:marRight w:val="0"/>
              <w:marTop w:val="0"/>
              <w:marBottom w:val="0"/>
              <w:divBdr>
                <w:top w:val="none" w:sz="0" w:space="0" w:color="auto"/>
                <w:left w:val="none" w:sz="0" w:space="0" w:color="auto"/>
                <w:bottom w:val="none" w:sz="0" w:space="0" w:color="auto"/>
                <w:right w:val="none" w:sz="0" w:space="0" w:color="auto"/>
              </w:divBdr>
              <w:divsChild>
                <w:div w:id="325519619">
                  <w:marLeft w:val="0"/>
                  <w:marRight w:val="0"/>
                  <w:marTop w:val="100"/>
                  <w:marBottom w:val="100"/>
                  <w:divBdr>
                    <w:top w:val="none" w:sz="0" w:space="0" w:color="auto"/>
                    <w:left w:val="none" w:sz="0" w:space="0" w:color="auto"/>
                    <w:bottom w:val="none" w:sz="0" w:space="0" w:color="auto"/>
                    <w:right w:val="none" w:sz="0" w:space="0" w:color="auto"/>
                  </w:divBdr>
                  <w:divsChild>
                    <w:div w:id="783425572">
                      <w:marLeft w:val="0"/>
                      <w:marRight w:val="0"/>
                      <w:marTop w:val="0"/>
                      <w:marBottom w:val="0"/>
                      <w:divBdr>
                        <w:top w:val="none" w:sz="0" w:space="0" w:color="auto"/>
                        <w:left w:val="none" w:sz="0" w:space="0" w:color="auto"/>
                        <w:bottom w:val="none" w:sz="0" w:space="0" w:color="auto"/>
                        <w:right w:val="none" w:sz="0" w:space="0" w:color="auto"/>
                      </w:divBdr>
                      <w:divsChild>
                        <w:div w:id="1954289947">
                          <w:marLeft w:val="0"/>
                          <w:marRight w:val="0"/>
                          <w:marTop w:val="0"/>
                          <w:marBottom w:val="0"/>
                          <w:divBdr>
                            <w:top w:val="none" w:sz="0" w:space="0" w:color="auto"/>
                            <w:left w:val="none" w:sz="0" w:space="0" w:color="auto"/>
                            <w:bottom w:val="none" w:sz="0" w:space="0" w:color="auto"/>
                            <w:right w:val="none" w:sz="0" w:space="0" w:color="auto"/>
                          </w:divBdr>
                          <w:divsChild>
                            <w:div w:id="1120799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671638097">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3313</Words>
  <Characters>19550</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Weidemannová Radka Ing.</cp:lastModifiedBy>
  <cp:revision>16</cp:revision>
  <cp:lastPrinted>2019-03-19T09:54:00Z</cp:lastPrinted>
  <dcterms:created xsi:type="dcterms:W3CDTF">2023-11-08T14:14:00Z</dcterms:created>
  <dcterms:modified xsi:type="dcterms:W3CDTF">2023-11-14T08:37:00Z</dcterms:modified>
</cp:coreProperties>
</file>